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2E381" w14:textId="388CB0A3" w:rsidR="00EA39C4" w:rsidRDefault="00370A0B" w:rsidP="00540166">
      <w:pPr>
        <w:pStyle w:val="Heading1"/>
      </w:pPr>
      <w:r>
        <w:t>Climate change pre</w:t>
      </w:r>
      <w:r w:rsidR="00242AC4">
        <w:t>-</w:t>
      </w:r>
      <w:r>
        <w:t>screen</w:t>
      </w:r>
      <w:r w:rsidR="00242AC4">
        <w:t>ing</w:t>
      </w:r>
      <w:r>
        <w:t xml:space="preserve"> checklist</w:t>
      </w:r>
    </w:p>
    <w:p w14:paraId="3C6E9D63" w14:textId="0C672FAA" w:rsidR="00EA39C4" w:rsidRPr="00A03B80" w:rsidRDefault="00EA39C4" w:rsidP="00EC7778">
      <w:pPr>
        <w:pStyle w:val="Heading3"/>
      </w:pPr>
      <w:r w:rsidRPr="00A03B80">
        <w:t>3</w:t>
      </w:r>
      <w:r w:rsidR="00242AC4">
        <w:t>.1</w:t>
      </w:r>
      <w:r w:rsidR="00367AEC">
        <w:t xml:space="preserve"> </w:t>
      </w:r>
      <w:r w:rsidR="002029EE">
        <w:t>conditional requirement</w:t>
      </w:r>
    </w:p>
    <w:p w14:paraId="49814E1E" w14:textId="59FB96A6" w:rsidR="00EA39C4" w:rsidRPr="00A03B80" w:rsidRDefault="00EA39C4" w:rsidP="00EC7778">
      <w:pPr>
        <w:pStyle w:val="Heading3"/>
      </w:pPr>
      <w:r w:rsidRPr="00A03B80">
        <w:t>Design Review Submission</w:t>
      </w:r>
      <w:r w:rsidR="001C3A1D" w:rsidRPr="00A03B80">
        <w:rPr>
          <w:rFonts w:ascii="MS Gothic" w:eastAsia="MS Gothic" w:hAnsi="MS Gothic" w:cs="MS Gothic"/>
        </w:rPr>
        <w:t xml:space="preserve"> </w:t>
      </w:r>
      <w:sdt>
        <w:sdtPr>
          <w:id w:val="-206575596"/>
          <w14:checkbox>
            <w14:checked w14:val="0"/>
            <w14:checkedState w14:val="2612" w14:font="MS Gothic"/>
            <w14:uncheckedState w14:val="2610" w14:font="MS Gothic"/>
          </w14:checkbox>
        </w:sdtPr>
        <w:sdtEndPr>
          <w:rPr>
            <w:rFonts w:hint="eastAsia"/>
          </w:rPr>
        </w:sdtEndPr>
        <w:sdtContent>
          <w:r w:rsidR="001C3A1D" w:rsidRPr="00A03B80">
            <w:rPr>
              <w:rFonts w:ascii="MS Gothic" w:eastAsia="MS Gothic" w:hAnsi="MS Gothic"/>
            </w:rPr>
            <w:t>☐</w:t>
          </w:r>
        </w:sdtContent>
      </w:sdt>
      <w:r w:rsidRPr="00A03B80">
        <w:tab/>
        <w:t>As Built Submission</w:t>
      </w:r>
      <w:r w:rsidRPr="00A03B80">
        <w:tab/>
      </w:r>
      <w:r w:rsidR="001C3A1D" w:rsidRPr="00A03B80">
        <w:t xml:space="preserve"> </w:t>
      </w:r>
      <w:sdt>
        <w:sdtPr>
          <w:id w:val="-1597637955"/>
          <w14:checkbox>
            <w14:checked w14:val="0"/>
            <w14:checkedState w14:val="2612" w14:font="MS Gothic"/>
            <w14:uncheckedState w14:val="2610" w14:font="MS Gothic"/>
          </w14:checkbox>
        </w:sdtPr>
        <w:sdtEndPr>
          <w:rPr>
            <w:rFonts w:hint="eastAsia"/>
          </w:rPr>
        </w:sdtEndPr>
        <w:sdtContent>
          <w:r w:rsidR="00F43B5F" w:rsidRPr="00A03B80">
            <w:rPr>
              <w:rFonts w:ascii="MS Gothic" w:eastAsia="MS Gothic" w:hAnsi="MS Gothic"/>
            </w:rPr>
            <w:t>☐</w:t>
          </w:r>
        </w:sdtContent>
      </w:sdt>
      <w:r w:rsidRPr="00A03B80">
        <w:t xml:space="preserve"> </w:t>
      </w:r>
    </w:p>
    <w:p w14:paraId="714B65EB" w14:textId="77777777" w:rsidR="00A546FA" w:rsidRPr="00540166" w:rsidRDefault="00A546FA">
      <w:pPr>
        <w:rPr>
          <w:rStyle w:val="normaltextrun"/>
          <w:szCs w:val="20"/>
          <w:shd w:val="clear" w:color="auto" w:fill="FFFFFF"/>
        </w:rPr>
      </w:pPr>
    </w:p>
    <w:p w14:paraId="0BFF056F" w14:textId="2FD3F42E" w:rsidR="00F15604" w:rsidRPr="00540166" w:rsidRDefault="00F15604">
      <w:pPr>
        <w:rPr>
          <w:rFonts w:eastAsia="Times New Roman"/>
          <w:b/>
          <w:bCs/>
          <w:color w:val="auto"/>
          <w:szCs w:val="20"/>
          <w:lang w:val="en-US" w:eastAsia="en-NZ"/>
        </w:rPr>
      </w:pPr>
      <w:r w:rsidRPr="00540166">
        <w:rPr>
          <w:rStyle w:val="normaltextrun"/>
          <w:szCs w:val="20"/>
          <w:shd w:val="clear" w:color="auto" w:fill="FFFFFF"/>
        </w:rPr>
        <w:t>Both historic and future climate and hazard data (refer section ‘</w:t>
      </w:r>
      <w:r w:rsidRPr="00540166">
        <w:rPr>
          <w:rStyle w:val="normaltextrun"/>
          <w:i/>
          <w:iCs/>
          <w:szCs w:val="20"/>
          <w:shd w:val="clear" w:color="auto" w:fill="FFFFFF"/>
        </w:rPr>
        <w:t>Sourcing Climate Change Projections’</w:t>
      </w:r>
      <w:r w:rsidR="00752AB7" w:rsidRPr="00540166">
        <w:rPr>
          <w:rStyle w:val="normaltextrun"/>
          <w:i/>
          <w:iCs/>
          <w:szCs w:val="20"/>
          <w:shd w:val="clear" w:color="auto" w:fill="FFFFFF"/>
        </w:rPr>
        <w:t xml:space="preserve"> </w:t>
      </w:r>
      <w:r w:rsidR="00752AB7" w:rsidRPr="00540166">
        <w:rPr>
          <w:rStyle w:val="normaltextrun"/>
          <w:szCs w:val="20"/>
          <w:shd w:val="clear" w:color="auto" w:fill="FFFFFF"/>
        </w:rPr>
        <w:t>in the Submission Guidelines</w:t>
      </w:r>
      <w:r w:rsidRPr="00540166">
        <w:rPr>
          <w:rStyle w:val="normaltextrun"/>
          <w:szCs w:val="20"/>
          <w:shd w:val="clear" w:color="auto" w:fill="FFFFFF"/>
        </w:rPr>
        <w:t>) should be used when completing the checklist. All rows and columns must be completed. The Conditional Requirement is achieved on completion of the checklist and doesn't require identified risks to be treated. </w:t>
      </w:r>
      <w:r w:rsidRPr="00540166">
        <w:rPr>
          <w:rStyle w:val="eop"/>
          <w:szCs w:val="20"/>
          <w:shd w:val="clear" w:color="auto" w:fill="FFFFFF"/>
        </w:rPr>
        <w:t> </w:t>
      </w:r>
    </w:p>
    <w:p w14:paraId="50C92743" w14:textId="77777777" w:rsidR="00F15604" w:rsidRDefault="00F15604">
      <w:pPr>
        <w:rPr>
          <w:rFonts w:eastAsia="Times New Roman"/>
          <w:b/>
          <w:bCs/>
          <w:color w:val="auto"/>
          <w:sz w:val="22"/>
          <w:lang w:val="en-US" w:eastAsia="en-NZ"/>
        </w:rPr>
      </w:pPr>
    </w:p>
    <w:p w14:paraId="2A3B945D" w14:textId="22B405EB" w:rsidR="006D754C" w:rsidRPr="00540166" w:rsidRDefault="00240AA6">
      <w:pPr>
        <w:rPr>
          <w:rFonts w:eastAsia="Times New Roman"/>
          <w:b/>
          <w:bCs/>
          <w:color w:val="auto"/>
          <w:sz w:val="22"/>
          <w:lang w:val="en-US" w:eastAsia="en-NZ"/>
        </w:rPr>
      </w:pPr>
      <w:r w:rsidRPr="00540166">
        <w:rPr>
          <w:rFonts w:eastAsia="Times New Roman"/>
          <w:b/>
          <w:bCs/>
          <w:color w:val="auto"/>
          <w:sz w:val="22"/>
          <w:lang w:val="en-US" w:eastAsia="en-NZ"/>
        </w:rPr>
        <w:t xml:space="preserve">Climate Change Checklist </w:t>
      </w:r>
    </w:p>
    <w:tbl>
      <w:tblPr>
        <w:tblW w:w="9195"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44"/>
        <w:gridCol w:w="1055"/>
        <w:gridCol w:w="3896"/>
      </w:tblGrid>
      <w:tr w:rsidR="00240AA6" w:rsidRPr="00240AA6" w14:paraId="0D49A763" w14:textId="77777777" w:rsidTr="00540166">
        <w:trPr>
          <w:trHeight w:val="819"/>
        </w:trPr>
        <w:tc>
          <w:tcPr>
            <w:tcW w:w="4245" w:type="dxa"/>
            <w:tcBorders>
              <w:top w:val="single" w:sz="6" w:space="0" w:color="auto"/>
              <w:left w:val="single" w:sz="6" w:space="0" w:color="auto"/>
              <w:bottom w:val="single" w:sz="6" w:space="0" w:color="auto"/>
              <w:right w:val="single" w:sz="6" w:space="0" w:color="auto"/>
            </w:tcBorders>
            <w:shd w:val="clear" w:color="auto" w:fill="DBE5F1"/>
            <w:hideMark/>
          </w:tcPr>
          <w:p w14:paraId="763200D5" w14:textId="77777777" w:rsidR="00240AA6" w:rsidRPr="00240AA6" w:rsidRDefault="00240AA6" w:rsidP="00240AA6">
            <w:pPr>
              <w:spacing w:before="0" w:after="0" w:line="240" w:lineRule="auto"/>
              <w:jc w:val="center"/>
              <w:textAlignment w:val="baseline"/>
              <w:rPr>
                <w:rFonts w:ascii="Segoe UI" w:eastAsia="Times New Roman" w:hAnsi="Segoe UI" w:cs="Segoe UI"/>
                <w:color w:val="auto"/>
                <w:sz w:val="18"/>
                <w:szCs w:val="18"/>
                <w:lang w:val="en-NZ" w:eastAsia="en-NZ"/>
              </w:rPr>
            </w:pPr>
            <w:r w:rsidRPr="00240AA6">
              <w:rPr>
                <w:rFonts w:eastAsia="Times New Roman"/>
                <w:b/>
                <w:bCs/>
                <w:color w:val="auto"/>
                <w:sz w:val="22"/>
                <w:lang w:val="en-US" w:eastAsia="en-NZ"/>
              </w:rPr>
              <w:t>Criteria</w:t>
            </w:r>
            <w:r w:rsidRPr="00240AA6">
              <w:rPr>
                <w:rFonts w:eastAsia="Times New Roman"/>
                <w:color w:val="auto"/>
                <w:sz w:val="22"/>
                <w:lang w:val="en-NZ" w:eastAsia="en-NZ"/>
              </w:rPr>
              <w:t> </w:t>
            </w:r>
          </w:p>
        </w:tc>
        <w:tc>
          <w:tcPr>
            <w:tcW w:w="1053" w:type="dxa"/>
            <w:tcBorders>
              <w:top w:val="single" w:sz="6" w:space="0" w:color="auto"/>
              <w:left w:val="single" w:sz="6" w:space="0" w:color="auto"/>
              <w:bottom w:val="single" w:sz="6" w:space="0" w:color="auto"/>
              <w:right w:val="single" w:sz="6" w:space="0" w:color="auto"/>
            </w:tcBorders>
            <w:shd w:val="clear" w:color="auto" w:fill="DBE5F1"/>
            <w:hideMark/>
          </w:tcPr>
          <w:p w14:paraId="7756D121" w14:textId="77777777" w:rsidR="00240AA6" w:rsidRPr="00240AA6" w:rsidRDefault="00240AA6" w:rsidP="00240AA6">
            <w:pPr>
              <w:spacing w:before="0" w:after="0" w:line="240" w:lineRule="auto"/>
              <w:jc w:val="center"/>
              <w:textAlignment w:val="baseline"/>
              <w:rPr>
                <w:rFonts w:ascii="Segoe UI" w:eastAsia="Times New Roman" w:hAnsi="Segoe UI" w:cs="Segoe UI"/>
                <w:color w:val="auto"/>
                <w:sz w:val="18"/>
                <w:szCs w:val="18"/>
                <w:lang w:val="en-NZ" w:eastAsia="en-NZ"/>
              </w:rPr>
            </w:pPr>
            <w:r w:rsidRPr="00240AA6">
              <w:rPr>
                <w:rFonts w:eastAsia="Times New Roman"/>
                <w:b/>
                <w:bCs/>
                <w:color w:val="auto"/>
                <w:sz w:val="22"/>
                <w:lang w:val="en-US" w:eastAsia="en-NZ"/>
              </w:rPr>
              <w:t>Criteria response</w:t>
            </w:r>
            <w:r w:rsidRPr="00240AA6">
              <w:rPr>
                <w:rFonts w:eastAsia="Times New Roman"/>
                <w:color w:val="auto"/>
                <w:sz w:val="22"/>
                <w:lang w:val="en-NZ" w:eastAsia="en-NZ"/>
              </w:rPr>
              <w:t> </w:t>
            </w:r>
          </w:p>
          <w:p w14:paraId="58A1D29A" w14:textId="77777777" w:rsidR="00240AA6" w:rsidRPr="00240AA6" w:rsidRDefault="00240AA6" w:rsidP="00240AA6">
            <w:pPr>
              <w:spacing w:before="0" w:after="0" w:line="240" w:lineRule="auto"/>
              <w:jc w:val="center"/>
              <w:textAlignment w:val="baseline"/>
              <w:rPr>
                <w:rFonts w:ascii="Segoe UI" w:eastAsia="Times New Roman" w:hAnsi="Segoe UI" w:cs="Segoe UI"/>
                <w:color w:val="auto"/>
                <w:sz w:val="18"/>
                <w:szCs w:val="18"/>
                <w:lang w:val="en-NZ" w:eastAsia="en-NZ"/>
              </w:rPr>
            </w:pPr>
            <w:r w:rsidRPr="00240AA6">
              <w:rPr>
                <w:rFonts w:eastAsia="Times New Roman"/>
                <w:b/>
                <w:bCs/>
                <w:color w:val="auto"/>
                <w:sz w:val="22"/>
                <w:lang w:val="en-US" w:eastAsia="en-NZ"/>
              </w:rPr>
              <w:t>[Yes/No]</w:t>
            </w:r>
            <w:r w:rsidRPr="00240AA6">
              <w:rPr>
                <w:rFonts w:eastAsia="Times New Roman"/>
                <w:color w:val="auto"/>
                <w:sz w:val="22"/>
                <w:lang w:val="en-NZ" w:eastAsia="en-NZ"/>
              </w:rPr>
              <w:t> </w:t>
            </w:r>
          </w:p>
        </w:tc>
        <w:tc>
          <w:tcPr>
            <w:tcW w:w="3897" w:type="dxa"/>
            <w:tcBorders>
              <w:top w:val="single" w:sz="6" w:space="0" w:color="auto"/>
              <w:left w:val="single" w:sz="6" w:space="0" w:color="auto"/>
              <w:bottom w:val="single" w:sz="6" w:space="0" w:color="auto"/>
              <w:right w:val="single" w:sz="6" w:space="0" w:color="auto"/>
            </w:tcBorders>
            <w:shd w:val="clear" w:color="auto" w:fill="DBE5F1"/>
            <w:hideMark/>
          </w:tcPr>
          <w:p w14:paraId="53194246" w14:textId="77777777" w:rsidR="00240AA6" w:rsidRPr="00240AA6" w:rsidRDefault="00240AA6" w:rsidP="00240AA6">
            <w:pPr>
              <w:spacing w:before="0" w:after="0" w:line="240" w:lineRule="auto"/>
              <w:jc w:val="center"/>
              <w:textAlignment w:val="baseline"/>
              <w:rPr>
                <w:rFonts w:ascii="Segoe UI" w:eastAsia="Times New Roman" w:hAnsi="Segoe UI" w:cs="Segoe UI"/>
                <w:color w:val="auto"/>
                <w:sz w:val="18"/>
                <w:szCs w:val="18"/>
                <w:lang w:val="en-NZ" w:eastAsia="en-NZ"/>
              </w:rPr>
            </w:pPr>
            <w:r w:rsidRPr="00240AA6">
              <w:rPr>
                <w:rFonts w:eastAsia="Times New Roman"/>
                <w:b/>
                <w:bCs/>
                <w:color w:val="auto"/>
                <w:sz w:val="22"/>
                <w:lang w:val="en-US" w:eastAsia="en-NZ"/>
              </w:rPr>
              <w:t>Comments</w:t>
            </w:r>
            <w:r w:rsidRPr="00240AA6">
              <w:rPr>
                <w:rFonts w:eastAsia="Times New Roman"/>
                <w:color w:val="auto"/>
                <w:sz w:val="22"/>
                <w:lang w:val="en-NZ" w:eastAsia="en-NZ"/>
              </w:rPr>
              <w:t> </w:t>
            </w:r>
          </w:p>
          <w:p w14:paraId="0B105997" w14:textId="77777777" w:rsidR="00240AA6" w:rsidRPr="00240AA6" w:rsidRDefault="00240AA6" w:rsidP="00240AA6">
            <w:pPr>
              <w:spacing w:before="0" w:after="0" w:line="240" w:lineRule="auto"/>
              <w:jc w:val="center"/>
              <w:textAlignment w:val="baseline"/>
              <w:rPr>
                <w:rFonts w:ascii="Segoe UI" w:eastAsia="Times New Roman" w:hAnsi="Segoe UI" w:cs="Segoe UI"/>
                <w:color w:val="auto"/>
                <w:sz w:val="18"/>
                <w:szCs w:val="18"/>
                <w:lang w:val="en-NZ" w:eastAsia="en-NZ"/>
              </w:rPr>
            </w:pPr>
            <w:r w:rsidRPr="00240AA6">
              <w:rPr>
                <w:rFonts w:eastAsia="Times New Roman"/>
                <w:b/>
                <w:bCs/>
                <w:color w:val="auto"/>
                <w:sz w:val="22"/>
                <w:lang w:val="en-US" w:eastAsia="en-NZ"/>
              </w:rPr>
              <w:t>[If answered yes, provide further explanation]</w:t>
            </w:r>
            <w:r w:rsidRPr="00240AA6">
              <w:rPr>
                <w:rFonts w:eastAsia="Times New Roman"/>
                <w:color w:val="auto"/>
                <w:sz w:val="22"/>
                <w:lang w:val="en-NZ" w:eastAsia="en-NZ"/>
              </w:rPr>
              <w:t> </w:t>
            </w:r>
          </w:p>
        </w:tc>
      </w:tr>
      <w:tr w:rsidR="00240AA6" w:rsidRPr="00240AA6" w14:paraId="3D62E0A6" w14:textId="77777777" w:rsidTr="00540166">
        <w:trPr>
          <w:trHeight w:val="915"/>
        </w:trPr>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531E5BD8" w14:textId="25652C09" w:rsidR="00240AA6" w:rsidRDefault="00240AA6" w:rsidP="00240AA6">
            <w:pPr>
              <w:spacing w:before="0" w:after="0" w:line="240" w:lineRule="auto"/>
              <w:textAlignment w:val="baseline"/>
              <w:rPr>
                <w:rFonts w:eastAsia="Times New Roman"/>
                <w:color w:val="auto"/>
                <w:sz w:val="22"/>
                <w:lang w:val="en-NZ" w:eastAsia="en-NZ"/>
              </w:rPr>
            </w:pPr>
            <w:r w:rsidRPr="00240AA6">
              <w:rPr>
                <w:rFonts w:eastAsia="Times New Roman"/>
                <w:color w:val="auto"/>
                <w:sz w:val="22"/>
                <w:lang w:val="en-US" w:eastAsia="en-NZ"/>
              </w:rPr>
              <w:t>Have future climate change projections for the project location been reviewed based on relevant national or local climate projections?</w:t>
            </w:r>
            <w:r w:rsidRPr="00240AA6">
              <w:rPr>
                <w:rFonts w:eastAsia="Times New Roman"/>
                <w:color w:val="auto"/>
                <w:sz w:val="22"/>
                <w:lang w:val="en-NZ" w:eastAsia="en-NZ"/>
              </w:rPr>
              <w:t> </w:t>
            </w:r>
          </w:p>
          <w:p w14:paraId="35571C27" w14:textId="77777777" w:rsidR="002251D5" w:rsidRDefault="002251D5" w:rsidP="00240AA6">
            <w:pPr>
              <w:spacing w:before="0" w:after="0" w:line="240" w:lineRule="auto"/>
              <w:textAlignment w:val="baseline"/>
              <w:rPr>
                <w:rFonts w:eastAsia="Times New Roman"/>
                <w:color w:val="auto"/>
                <w:sz w:val="22"/>
                <w:lang w:val="en-NZ" w:eastAsia="en-NZ"/>
              </w:rPr>
            </w:pPr>
          </w:p>
          <w:p w14:paraId="5DA736E9" w14:textId="359FEB9B" w:rsidR="00DD3ABB" w:rsidRPr="00240AA6" w:rsidRDefault="00DD3ABB" w:rsidP="00240AA6">
            <w:pPr>
              <w:spacing w:before="0" w:after="0" w:line="240" w:lineRule="auto"/>
              <w:textAlignment w:val="baseline"/>
              <w:rPr>
                <w:rFonts w:ascii="Segoe UI" w:eastAsia="Times New Roman" w:hAnsi="Segoe UI" w:cs="Segoe UI"/>
                <w:color w:val="auto"/>
                <w:sz w:val="18"/>
                <w:szCs w:val="18"/>
                <w:lang w:val="en-NZ" w:eastAsia="en-NZ"/>
              </w:rPr>
            </w:pPr>
          </w:p>
        </w:tc>
        <w:tc>
          <w:tcPr>
            <w:tcW w:w="1053" w:type="dxa"/>
            <w:tcBorders>
              <w:top w:val="single" w:sz="6" w:space="0" w:color="auto"/>
              <w:left w:val="single" w:sz="6" w:space="0" w:color="auto"/>
              <w:bottom w:val="single" w:sz="6" w:space="0" w:color="auto"/>
              <w:right w:val="single" w:sz="6" w:space="0" w:color="auto"/>
            </w:tcBorders>
            <w:shd w:val="clear" w:color="auto" w:fill="auto"/>
            <w:hideMark/>
          </w:tcPr>
          <w:p w14:paraId="72F28074" w14:textId="7D239C32"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c>
          <w:tcPr>
            <w:tcW w:w="3897" w:type="dxa"/>
            <w:tcBorders>
              <w:top w:val="single" w:sz="6" w:space="0" w:color="auto"/>
              <w:left w:val="single" w:sz="6" w:space="0" w:color="auto"/>
              <w:bottom w:val="single" w:sz="6" w:space="0" w:color="auto"/>
              <w:right w:val="single" w:sz="6" w:space="0" w:color="auto"/>
            </w:tcBorders>
            <w:shd w:val="clear" w:color="auto" w:fill="auto"/>
            <w:hideMark/>
          </w:tcPr>
          <w:p w14:paraId="5C36CCFD" w14:textId="689FB9E1"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r>
      <w:tr w:rsidR="00240AA6" w:rsidRPr="00240AA6" w14:paraId="2D9D52E1" w14:textId="77777777" w:rsidTr="00540166">
        <w:trPr>
          <w:trHeight w:val="915"/>
        </w:trPr>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35EC0488" w14:textId="4EB652B2" w:rsidR="00240AA6" w:rsidRDefault="00240AA6" w:rsidP="00240AA6">
            <w:pPr>
              <w:spacing w:before="0" w:after="0" w:line="240" w:lineRule="auto"/>
              <w:textAlignment w:val="baseline"/>
              <w:rPr>
                <w:rFonts w:eastAsia="Times New Roman"/>
                <w:color w:val="auto"/>
                <w:sz w:val="22"/>
                <w:lang w:val="en-NZ" w:eastAsia="en-NZ"/>
              </w:rPr>
            </w:pPr>
            <w:r w:rsidRPr="00240AA6">
              <w:rPr>
                <w:rFonts w:eastAsia="Times New Roman"/>
                <w:color w:val="auto"/>
                <w:sz w:val="22"/>
                <w:lang w:val="en-US" w:eastAsia="en-NZ"/>
              </w:rPr>
              <w:t>Has the project area been impacted previously by extreme climate events? Please indicate which events.</w:t>
            </w:r>
            <w:r w:rsidRPr="00240AA6">
              <w:rPr>
                <w:rFonts w:eastAsia="Times New Roman"/>
                <w:color w:val="auto"/>
                <w:sz w:val="22"/>
                <w:lang w:val="en-NZ" w:eastAsia="en-NZ"/>
              </w:rPr>
              <w:t> </w:t>
            </w:r>
          </w:p>
          <w:p w14:paraId="438F5FB7" w14:textId="3643029F" w:rsidR="00DD3ABB" w:rsidRDefault="00DD3ABB" w:rsidP="00240AA6">
            <w:pPr>
              <w:spacing w:before="0" w:after="0" w:line="240" w:lineRule="auto"/>
              <w:textAlignment w:val="baseline"/>
              <w:rPr>
                <w:rFonts w:eastAsia="Times New Roman"/>
                <w:color w:val="auto"/>
                <w:sz w:val="22"/>
                <w:lang w:val="en-NZ" w:eastAsia="en-NZ"/>
              </w:rPr>
            </w:pPr>
          </w:p>
          <w:p w14:paraId="43C85279" w14:textId="77777777" w:rsidR="001B47A3" w:rsidRDefault="001B47A3" w:rsidP="00240AA6">
            <w:pPr>
              <w:spacing w:before="0" w:after="0" w:line="240" w:lineRule="auto"/>
              <w:textAlignment w:val="baseline"/>
              <w:rPr>
                <w:rFonts w:eastAsia="Times New Roman"/>
                <w:color w:val="auto"/>
                <w:sz w:val="22"/>
                <w:lang w:val="en-NZ" w:eastAsia="en-NZ"/>
              </w:rPr>
            </w:pPr>
          </w:p>
          <w:p w14:paraId="155118DF" w14:textId="1701AA39" w:rsidR="00DD3ABB" w:rsidRPr="00240AA6" w:rsidRDefault="00DD3ABB" w:rsidP="00240AA6">
            <w:pPr>
              <w:spacing w:before="0" w:after="0" w:line="240" w:lineRule="auto"/>
              <w:textAlignment w:val="baseline"/>
              <w:rPr>
                <w:rFonts w:ascii="Segoe UI" w:eastAsia="Times New Roman" w:hAnsi="Segoe UI" w:cs="Segoe UI"/>
                <w:color w:val="auto"/>
                <w:sz w:val="18"/>
                <w:szCs w:val="18"/>
                <w:lang w:val="en-NZ" w:eastAsia="en-NZ"/>
              </w:rPr>
            </w:pPr>
          </w:p>
        </w:tc>
        <w:tc>
          <w:tcPr>
            <w:tcW w:w="1053" w:type="dxa"/>
            <w:tcBorders>
              <w:top w:val="single" w:sz="6" w:space="0" w:color="auto"/>
              <w:left w:val="single" w:sz="6" w:space="0" w:color="auto"/>
              <w:bottom w:val="single" w:sz="6" w:space="0" w:color="auto"/>
              <w:right w:val="single" w:sz="6" w:space="0" w:color="auto"/>
            </w:tcBorders>
            <w:shd w:val="clear" w:color="auto" w:fill="auto"/>
            <w:hideMark/>
          </w:tcPr>
          <w:p w14:paraId="6333F14F"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c>
          <w:tcPr>
            <w:tcW w:w="3897" w:type="dxa"/>
            <w:tcBorders>
              <w:top w:val="single" w:sz="6" w:space="0" w:color="auto"/>
              <w:left w:val="single" w:sz="6" w:space="0" w:color="auto"/>
              <w:bottom w:val="single" w:sz="6" w:space="0" w:color="auto"/>
              <w:right w:val="single" w:sz="6" w:space="0" w:color="auto"/>
            </w:tcBorders>
            <w:shd w:val="clear" w:color="auto" w:fill="auto"/>
            <w:hideMark/>
          </w:tcPr>
          <w:p w14:paraId="5ABD5CC8"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r>
      <w:tr w:rsidR="00240AA6" w:rsidRPr="00240AA6" w14:paraId="241E41C0" w14:textId="77777777" w:rsidTr="00540166">
        <w:trPr>
          <w:trHeight w:val="997"/>
        </w:trPr>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75BADABB" w14:textId="77777777" w:rsidR="00240AA6" w:rsidRDefault="00240AA6" w:rsidP="00240AA6">
            <w:pPr>
              <w:spacing w:before="0" w:after="0" w:line="240" w:lineRule="auto"/>
              <w:textAlignment w:val="baseline"/>
              <w:rPr>
                <w:rFonts w:eastAsia="Times New Roman"/>
                <w:color w:val="auto"/>
                <w:sz w:val="22"/>
                <w:lang w:val="en-NZ" w:eastAsia="en-NZ"/>
              </w:rPr>
            </w:pPr>
            <w:r w:rsidRPr="00240AA6">
              <w:rPr>
                <w:rFonts w:eastAsia="Times New Roman"/>
                <w:color w:val="auto"/>
                <w:sz w:val="22"/>
                <w:lang w:val="en-US" w:eastAsia="en-NZ"/>
              </w:rPr>
              <w:t>Is the project located in or adjacent to a flood plain or flood prone area? </w:t>
            </w:r>
            <w:r w:rsidRPr="00240AA6">
              <w:rPr>
                <w:rFonts w:eastAsia="Times New Roman"/>
                <w:color w:val="auto"/>
                <w:sz w:val="22"/>
                <w:lang w:val="en-NZ" w:eastAsia="en-NZ"/>
              </w:rPr>
              <w:t> </w:t>
            </w:r>
          </w:p>
          <w:p w14:paraId="146857CC" w14:textId="3DC48D9F" w:rsidR="00DD3ABB" w:rsidRDefault="00DD3ABB" w:rsidP="00240AA6">
            <w:pPr>
              <w:spacing w:before="0" w:after="0" w:line="240" w:lineRule="auto"/>
              <w:textAlignment w:val="baseline"/>
              <w:rPr>
                <w:rFonts w:eastAsia="Times New Roman"/>
                <w:color w:val="auto"/>
                <w:sz w:val="22"/>
                <w:lang w:val="en-NZ" w:eastAsia="en-NZ"/>
              </w:rPr>
            </w:pPr>
          </w:p>
          <w:p w14:paraId="3879DDE9" w14:textId="77777777" w:rsidR="001B47A3" w:rsidRDefault="001B47A3" w:rsidP="00240AA6">
            <w:pPr>
              <w:spacing w:before="0" w:after="0" w:line="240" w:lineRule="auto"/>
              <w:textAlignment w:val="baseline"/>
              <w:rPr>
                <w:rFonts w:eastAsia="Times New Roman"/>
                <w:color w:val="auto"/>
                <w:sz w:val="22"/>
                <w:lang w:val="en-NZ" w:eastAsia="en-NZ"/>
              </w:rPr>
            </w:pPr>
          </w:p>
          <w:p w14:paraId="36DEF6F7" w14:textId="77777777" w:rsidR="00DD3ABB" w:rsidRDefault="00DD3ABB" w:rsidP="00240AA6">
            <w:pPr>
              <w:spacing w:before="0" w:after="0" w:line="240" w:lineRule="auto"/>
              <w:textAlignment w:val="baseline"/>
              <w:rPr>
                <w:rFonts w:eastAsia="Times New Roman"/>
                <w:color w:val="auto"/>
                <w:sz w:val="22"/>
                <w:lang w:val="en-NZ" w:eastAsia="en-NZ"/>
              </w:rPr>
            </w:pPr>
          </w:p>
          <w:p w14:paraId="07813CA3" w14:textId="1C661CB7" w:rsidR="00DD3ABB" w:rsidRPr="00240AA6" w:rsidRDefault="00DD3ABB" w:rsidP="00240AA6">
            <w:pPr>
              <w:spacing w:before="0" w:after="0" w:line="240" w:lineRule="auto"/>
              <w:textAlignment w:val="baseline"/>
              <w:rPr>
                <w:rFonts w:ascii="Segoe UI" w:eastAsia="Times New Roman" w:hAnsi="Segoe UI" w:cs="Segoe UI"/>
                <w:color w:val="auto"/>
                <w:sz w:val="18"/>
                <w:szCs w:val="18"/>
                <w:lang w:val="en-NZ" w:eastAsia="en-NZ"/>
              </w:rPr>
            </w:pPr>
          </w:p>
        </w:tc>
        <w:tc>
          <w:tcPr>
            <w:tcW w:w="1053" w:type="dxa"/>
            <w:tcBorders>
              <w:top w:val="single" w:sz="6" w:space="0" w:color="auto"/>
              <w:left w:val="single" w:sz="6" w:space="0" w:color="auto"/>
              <w:bottom w:val="single" w:sz="6" w:space="0" w:color="auto"/>
              <w:right w:val="single" w:sz="6" w:space="0" w:color="auto"/>
            </w:tcBorders>
            <w:shd w:val="clear" w:color="auto" w:fill="auto"/>
            <w:hideMark/>
          </w:tcPr>
          <w:p w14:paraId="03FFE3DA"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c>
          <w:tcPr>
            <w:tcW w:w="3897" w:type="dxa"/>
            <w:tcBorders>
              <w:top w:val="single" w:sz="6" w:space="0" w:color="auto"/>
              <w:left w:val="single" w:sz="6" w:space="0" w:color="auto"/>
              <w:bottom w:val="single" w:sz="6" w:space="0" w:color="auto"/>
              <w:right w:val="single" w:sz="6" w:space="0" w:color="auto"/>
            </w:tcBorders>
            <w:shd w:val="clear" w:color="auto" w:fill="auto"/>
            <w:hideMark/>
          </w:tcPr>
          <w:p w14:paraId="0AD4E33D"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r>
      <w:tr w:rsidR="00240AA6" w:rsidRPr="00240AA6" w14:paraId="4885634E" w14:textId="77777777" w:rsidTr="00540166">
        <w:trPr>
          <w:trHeight w:val="495"/>
        </w:trPr>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1BE3B6EC" w14:textId="5F57C3D8" w:rsidR="00240AA6" w:rsidRDefault="00240AA6" w:rsidP="00240AA6">
            <w:pPr>
              <w:spacing w:before="0" w:after="0" w:line="240" w:lineRule="auto"/>
              <w:textAlignment w:val="baseline"/>
              <w:rPr>
                <w:rFonts w:eastAsia="Times New Roman"/>
                <w:color w:val="auto"/>
                <w:sz w:val="22"/>
                <w:lang w:val="en-NZ" w:eastAsia="en-NZ"/>
              </w:rPr>
            </w:pPr>
            <w:r w:rsidRPr="00240AA6">
              <w:rPr>
                <w:rFonts w:eastAsia="Times New Roman"/>
                <w:color w:val="auto"/>
                <w:sz w:val="22"/>
                <w:lang w:val="en-US" w:eastAsia="en-NZ"/>
              </w:rPr>
              <w:t xml:space="preserve">Is the project located adjacent to the coastline, tidally influenced waterway or within an area with potential for high or </w:t>
            </w:r>
            <w:proofErr w:type="gramStart"/>
            <w:r w:rsidRPr="00240AA6">
              <w:rPr>
                <w:rFonts w:eastAsia="Times New Roman"/>
                <w:color w:val="auto"/>
                <w:sz w:val="22"/>
                <w:lang w:val="en-US" w:eastAsia="en-NZ"/>
              </w:rPr>
              <w:t>tidally-influenced</w:t>
            </w:r>
            <w:proofErr w:type="gramEnd"/>
            <w:r w:rsidRPr="00240AA6">
              <w:rPr>
                <w:rFonts w:eastAsia="Times New Roman"/>
                <w:color w:val="auto"/>
                <w:sz w:val="22"/>
                <w:lang w:val="en-US" w:eastAsia="en-NZ"/>
              </w:rPr>
              <w:t xml:space="preserve"> groundwater levels?</w:t>
            </w:r>
            <w:r w:rsidRPr="00240AA6">
              <w:rPr>
                <w:rFonts w:eastAsia="Times New Roman"/>
                <w:color w:val="auto"/>
                <w:sz w:val="22"/>
                <w:lang w:val="en-NZ" w:eastAsia="en-NZ"/>
              </w:rPr>
              <w:t> </w:t>
            </w:r>
          </w:p>
          <w:p w14:paraId="45013034" w14:textId="77777777" w:rsidR="002251D5" w:rsidRDefault="002251D5" w:rsidP="00240AA6">
            <w:pPr>
              <w:spacing w:before="0" w:after="0" w:line="240" w:lineRule="auto"/>
              <w:textAlignment w:val="baseline"/>
              <w:rPr>
                <w:rFonts w:eastAsia="Times New Roman"/>
                <w:color w:val="auto"/>
                <w:sz w:val="22"/>
                <w:lang w:val="en-NZ" w:eastAsia="en-NZ"/>
              </w:rPr>
            </w:pPr>
          </w:p>
          <w:p w14:paraId="37CD2B22" w14:textId="22B52F49" w:rsidR="00DD3ABB" w:rsidRPr="00240AA6" w:rsidRDefault="00DD3ABB" w:rsidP="00240AA6">
            <w:pPr>
              <w:spacing w:before="0" w:after="0" w:line="240" w:lineRule="auto"/>
              <w:textAlignment w:val="baseline"/>
              <w:rPr>
                <w:rFonts w:ascii="Segoe UI" w:eastAsia="Times New Roman" w:hAnsi="Segoe UI" w:cs="Segoe UI"/>
                <w:color w:val="auto"/>
                <w:sz w:val="18"/>
                <w:szCs w:val="18"/>
                <w:lang w:val="en-NZ" w:eastAsia="en-NZ"/>
              </w:rPr>
            </w:pPr>
          </w:p>
        </w:tc>
        <w:tc>
          <w:tcPr>
            <w:tcW w:w="1053" w:type="dxa"/>
            <w:tcBorders>
              <w:top w:val="single" w:sz="6" w:space="0" w:color="auto"/>
              <w:left w:val="single" w:sz="6" w:space="0" w:color="auto"/>
              <w:bottom w:val="single" w:sz="6" w:space="0" w:color="auto"/>
              <w:right w:val="single" w:sz="6" w:space="0" w:color="auto"/>
            </w:tcBorders>
            <w:shd w:val="clear" w:color="auto" w:fill="auto"/>
            <w:hideMark/>
          </w:tcPr>
          <w:p w14:paraId="54FC7CA9"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c>
          <w:tcPr>
            <w:tcW w:w="3897" w:type="dxa"/>
            <w:tcBorders>
              <w:top w:val="single" w:sz="6" w:space="0" w:color="auto"/>
              <w:left w:val="single" w:sz="6" w:space="0" w:color="auto"/>
              <w:bottom w:val="single" w:sz="6" w:space="0" w:color="auto"/>
              <w:right w:val="single" w:sz="6" w:space="0" w:color="auto"/>
            </w:tcBorders>
            <w:shd w:val="clear" w:color="auto" w:fill="auto"/>
            <w:hideMark/>
          </w:tcPr>
          <w:p w14:paraId="754739E8"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r>
      <w:tr w:rsidR="00240AA6" w:rsidRPr="00240AA6" w14:paraId="7000ABE9" w14:textId="77777777" w:rsidTr="00540166">
        <w:trPr>
          <w:trHeight w:val="941"/>
        </w:trPr>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7C0DC598" w14:textId="77777777" w:rsidR="00240AA6" w:rsidRDefault="00240AA6" w:rsidP="00240AA6">
            <w:pPr>
              <w:spacing w:before="0" w:after="0" w:line="240" w:lineRule="auto"/>
              <w:textAlignment w:val="baseline"/>
              <w:rPr>
                <w:rFonts w:eastAsia="Times New Roman"/>
                <w:color w:val="auto"/>
                <w:sz w:val="22"/>
                <w:lang w:val="en-NZ" w:eastAsia="en-NZ"/>
              </w:rPr>
            </w:pPr>
            <w:r w:rsidRPr="00240AA6">
              <w:rPr>
                <w:rFonts w:eastAsia="Times New Roman"/>
                <w:color w:val="auto"/>
                <w:sz w:val="22"/>
                <w:lang w:val="en-US" w:eastAsia="en-NZ"/>
              </w:rPr>
              <w:t>Is the project located in an area with potential bushfire risk?</w:t>
            </w:r>
            <w:r w:rsidRPr="00240AA6">
              <w:rPr>
                <w:rFonts w:eastAsia="Times New Roman"/>
                <w:color w:val="auto"/>
                <w:sz w:val="22"/>
                <w:lang w:val="en-NZ" w:eastAsia="en-NZ"/>
              </w:rPr>
              <w:t> </w:t>
            </w:r>
          </w:p>
          <w:p w14:paraId="01CC55BB" w14:textId="09ED4671" w:rsidR="00DD3ABB" w:rsidRDefault="00DD3ABB" w:rsidP="00240AA6">
            <w:pPr>
              <w:spacing w:before="0" w:after="0" w:line="240" w:lineRule="auto"/>
              <w:textAlignment w:val="baseline"/>
              <w:rPr>
                <w:rFonts w:eastAsia="Times New Roman"/>
                <w:color w:val="auto"/>
                <w:sz w:val="22"/>
                <w:lang w:val="en-NZ" w:eastAsia="en-NZ"/>
              </w:rPr>
            </w:pPr>
          </w:p>
          <w:p w14:paraId="6EB41432" w14:textId="24B0FB4B" w:rsidR="00DD3ABB" w:rsidRDefault="00DD3ABB" w:rsidP="00240AA6">
            <w:pPr>
              <w:spacing w:before="0" w:after="0" w:line="240" w:lineRule="auto"/>
              <w:textAlignment w:val="baseline"/>
              <w:rPr>
                <w:rFonts w:eastAsia="Times New Roman"/>
                <w:color w:val="auto"/>
                <w:sz w:val="22"/>
                <w:lang w:val="en-NZ" w:eastAsia="en-NZ"/>
              </w:rPr>
            </w:pPr>
          </w:p>
          <w:p w14:paraId="34A51FDF" w14:textId="77777777" w:rsidR="001B47A3" w:rsidRDefault="001B47A3" w:rsidP="00240AA6">
            <w:pPr>
              <w:spacing w:before="0" w:after="0" w:line="240" w:lineRule="auto"/>
              <w:textAlignment w:val="baseline"/>
              <w:rPr>
                <w:rFonts w:eastAsia="Times New Roman"/>
                <w:color w:val="auto"/>
                <w:sz w:val="22"/>
                <w:lang w:val="en-NZ" w:eastAsia="en-NZ"/>
              </w:rPr>
            </w:pPr>
          </w:p>
          <w:p w14:paraId="403F8213" w14:textId="1324B1F9" w:rsidR="00DD3ABB" w:rsidRPr="00240AA6" w:rsidRDefault="00DD3ABB" w:rsidP="00240AA6">
            <w:pPr>
              <w:spacing w:before="0" w:after="0" w:line="240" w:lineRule="auto"/>
              <w:textAlignment w:val="baseline"/>
              <w:rPr>
                <w:rFonts w:ascii="Segoe UI" w:eastAsia="Times New Roman" w:hAnsi="Segoe UI" w:cs="Segoe UI"/>
                <w:color w:val="auto"/>
                <w:sz w:val="18"/>
                <w:szCs w:val="18"/>
                <w:lang w:val="en-NZ" w:eastAsia="en-NZ"/>
              </w:rPr>
            </w:pPr>
          </w:p>
        </w:tc>
        <w:tc>
          <w:tcPr>
            <w:tcW w:w="1053" w:type="dxa"/>
            <w:tcBorders>
              <w:top w:val="single" w:sz="6" w:space="0" w:color="auto"/>
              <w:left w:val="single" w:sz="6" w:space="0" w:color="auto"/>
              <w:bottom w:val="single" w:sz="6" w:space="0" w:color="auto"/>
              <w:right w:val="single" w:sz="6" w:space="0" w:color="auto"/>
            </w:tcBorders>
            <w:shd w:val="clear" w:color="auto" w:fill="auto"/>
            <w:hideMark/>
          </w:tcPr>
          <w:p w14:paraId="5F6DEB77"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c>
          <w:tcPr>
            <w:tcW w:w="3897" w:type="dxa"/>
            <w:tcBorders>
              <w:top w:val="single" w:sz="6" w:space="0" w:color="auto"/>
              <w:left w:val="single" w:sz="6" w:space="0" w:color="auto"/>
              <w:bottom w:val="single" w:sz="6" w:space="0" w:color="auto"/>
              <w:right w:val="single" w:sz="6" w:space="0" w:color="auto"/>
            </w:tcBorders>
            <w:shd w:val="clear" w:color="auto" w:fill="auto"/>
            <w:hideMark/>
          </w:tcPr>
          <w:p w14:paraId="16EF28E6"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r>
      <w:tr w:rsidR="00240AA6" w:rsidRPr="00240AA6" w14:paraId="76852E10" w14:textId="77777777" w:rsidTr="00540166">
        <w:trPr>
          <w:trHeight w:val="495"/>
        </w:trPr>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600C6BF6" w14:textId="77777777" w:rsidR="00240AA6" w:rsidRDefault="00240AA6" w:rsidP="00240AA6">
            <w:pPr>
              <w:spacing w:before="0" w:after="0" w:line="240" w:lineRule="auto"/>
              <w:textAlignment w:val="baseline"/>
              <w:rPr>
                <w:rFonts w:eastAsia="Times New Roman"/>
                <w:color w:val="auto"/>
                <w:sz w:val="22"/>
                <w:lang w:val="en-NZ" w:eastAsia="en-NZ"/>
              </w:rPr>
            </w:pPr>
            <w:r w:rsidRPr="00240AA6">
              <w:rPr>
                <w:rFonts w:eastAsia="Times New Roman"/>
                <w:color w:val="auto"/>
                <w:sz w:val="22"/>
                <w:lang w:val="en-US" w:eastAsia="en-NZ"/>
              </w:rPr>
              <w:t>Have risks to the building elements, operation or occupants been identified?</w:t>
            </w:r>
            <w:r w:rsidRPr="00240AA6">
              <w:rPr>
                <w:rFonts w:eastAsia="Times New Roman"/>
                <w:color w:val="auto"/>
                <w:sz w:val="22"/>
                <w:lang w:val="en-NZ" w:eastAsia="en-NZ"/>
              </w:rPr>
              <w:t> </w:t>
            </w:r>
          </w:p>
          <w:p w14:paraId="486EE805" w14:textId="0DCBA99E" w:rsidR="00DD3ABB" w:rsidRDefault="00DD3ABB" w:rsidP="00240AA6">
            <w:pPr>
              <w:spacing w:before="0" w:after="0" w:line="240" w:lineRule="auto"/>
              <w:textAlignment w:val="baseline"/>
              <w:rPr>
                <w:rFonts w:eastAsia="Times New Roman"/>
                <w:color w:val="auto"/>
                <w:sz w:val="22"/>
                <w:lang w:val="en-NZ" w:eastAsia="en-NZ"/>
              </w:rPr>
            </w:pPr>
          </w:p>
          <w:p w14:paraId="36045807" w14:textId="77777777" w:rsidR="006C3EBC" w:rsidRDefault="006C3EBC" w:rsidP="00240AA6">
            <w:pPr>
              <w:spacing w:before="0" w:after="0" w:line="240" w:lineRule="auto"/>
              <w:textAlignment w:val="baseline"/>
              <w:rPr>
                <w:rFonts w:eastAsia="Times New Roman"/>
                <w:color w:val="auto"/>
                <w:sz w:val="22"/>
                <w:lang w:val="en-NZ" w:eastAsia="en-NZ"/>
              </w:rPr>
            </w:pPr>
          </w:p>
          <w:p w14:paraId="449C7696" w14:textId="77777777" w:rsidR="00DD3ABB" w:rsidRDefault="00DD3ABB" w:rsidP="00240AA6">
            <w:pPr>
              <w:spacing w:before="0" w:after="0" w:line="240" w:lineRule="auto"/>
              <w:textAlignment w:val="baseline"/>
              <w:rPr>
                <w:rFonts w:eastAsia="Times New Roman"/>
                <w:color w:val="auto"/>
                <w:sz w:val="22"/>
                <w:lang w:val="en-NZ" w:eastAsia="en-NZ"/>
              </w:rPr>
            </w:pPr>
          </w:p>
          <w:p w14:paraId="64CFF7DD" w14:textId="57969F6C" w:rsidR="00DD3ABB" w:rsidRPr="00240AA6" w:rsidRDefault="00DD3ABB" w:rsidP="00240AA6">
            <w:pPr>
              <w:spacing w:before="0" w:after="0" w:line="240" w:lineRule="auto"/>
              <w:textAlignment w:val="baseline"/>
              <w:rPr>
                <w:rFonts w:ascii="Segoe UI" w:eastAsia="Times New Roman" w:hAnsi="Segoe UI" w:cs="Segoe UI"/>
                <w:color w:val="auto"/>
                <w:sz w:val="18"/>
                <w:szCs w:val="18"/>
                <w:lang w:val="en-NZ" w:eastAsia="en-NZ"/>
              </w:rPr>
            </w:pPr>
          </w:p>
        </w:tc>
        <w:tc>
          <w:tcPr>
            <w:tcW w:w="1053" w:type="dxa"/>
            <w:tcBorders>
              <w:top w:val="single" w:sz="6" w:space="0" w:color="auto"/>
              <w:left w:val="single" w:sz="6" w:space="0" w:color="auto"/>
              <w:bottom w:val="single" w:sz="6" w:space="0" w:color="auto"/>
              <w:right w:val="single" w:sz="6" w:space="0" w:color="auto"/>
            </w:tcBorders>
            <w:shd w:val="clear" w:color="auto" w:fill="auto"/>
            <w:hideMark/>
          </w:tcPr>
          <w:p w14:paraId="1964BA9F"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lastRenderedPageBreak/>
              <w:t> </w:t>
            </w:r>
          </w:p>
        </w:tc>
        <w:tc>
          <w:tcPr>
            <w:tcW w:w="3897" w:type="dxa"/>
            <w:tcBorders>
              <w:top w:val="single" w:sz="6" w:space="0" w:color="auto"/>
              <w:left w:val="single" w:sz="6" w:space="0" w:color="auto"/>
              <w:bottom w:val="single" w:sz="6" w:space="0" w:color="auto"/>
              <w:right w:val="single" w:sz="6" w:space="0" w:color="auto"/>
            </w:tcBorders>
            <w:shd w:val="clear" w:color="auto" w:fill="auto"/>
            <w:hideMark/>
          </w:tcPr>
          <w:p w14:paraId="4858175D"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r>
      <w:tr w:rsidR="00240AA6" w:rsidRPr="00240AA6" w14:paraId="1BF075B1" w14:textId="77777777" w:rsidTr="00540166">
        <w:trPr>
          <w:trHeight w:val="495"/>
        </w:trPr>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4F421802" w14:textId="417E400B" w:rsidR="00240AA6" w:rsidRDefault="00240AA6" w:rsidP="00240AA6">
            <w:pPr>
              <w:spacing w:before="0" w:after="0" w:line="240" w:lineRule="auto"/>
              <w:textAlignment w:val="baseline"/>
              <w:rPr>
                <w:rFonts w:eastAsia="Times New Roman"/>
                <w:color w:val="auto"/>
                <w:sz w:val="22"/>
                <w:lang w:val="en-NZ" w:eastAsia="en-NZ"/>
              </w:rPr>
            </w:pPr>
            <w:r w:rsidRPr="00240AA6">
              <w:rPr>
                <w:rFonts w:eastAsia="Times New Roman"/>
                <w:color w:val="auto"/>
                <w:sz w:val="22"/>
                <w:lang w:val="en-US" w:eastAsia="en-NZ"/>
              </w:rPr>
              <w:t>Have adaptation options been identified for any key risks? If yes, please describe design or operational measure.</w:t>
            </w:r>
            <w:r w:rsidRPr="00240AA6">
              <w:rPr>
                <w:rFonts w:eastAsia="Times New Roman"/>
                <w:color w:val="auto"/>
                <w:sz w:val="22"/>
                <w:lang w:val="en-NZ" w:eastAsia="en-NZ"/>
              </w:rPr>
              <w:t> </w:t>
            </w:r>
          </w:p>
          <w:p w14:paraId="30FF26A4" w14:textId="7491E712" w:rsidR="006C3EBC" w:rsidRDefault="006C3EBC" w:rsidP="00240AA6">
            <w:pPr>
              <w:spacing w:before="0" w:after="0" w:line="240" w:lineRule="auto"/>
              <w:textAlignment w:val="baseline"/>
              <w:rPr>
                <w:rFonts w:eastAsia="Times New Roman"/>
                <w:color w:val="auto"/>
                <w:sz w:val="22"/>
                <w:lang w:val="en-NZ" w:eastAsia="en-NZ"/>
              </w:rPr>
            </w:pPr>
          </w:p>
          <w:p w14:paraId="1C5AA3BD" w14:textId="77777777" w:rsidR="00A546FA" w:rsidRDefault="00A546FA" w:rsidP="00240AA6">
            <w:pPr>
              <w:spacing w:before="0" w:after="0" w:line="240" w:lineRule="auto"/>
              <w:textAlignment w:val="baseline"/>
              <w:rPr>
                <w:rFonts w:eastAsia="Times New Roman"/>
                <w:color w:val="auto"/>
                <w:sz w:val="22"/>
                <w:lang w:val="en-NZ" w:eastAsia="en-NZ"/>
              </w:rPr>
            </w:pPr>
          </w:p>
          <w:p w14:paraId="20AFA7F8" w14:textId="77777777" w:rsidR="001B47A3" w:rsidRDefault="001B47A3" w:rsidP="00240AA6">
            <w:pPr>
              <w:spacing w:before="0" w:after="0" w:line="240" w:lineRule="auto"/>
              <w:textAlignment w:val="baseline"/>
              <w:rPr>
                <w:rFonts w:eastAsia="Times New Roman"/>
                <w:color w:val="auto"/>
                <w:sz w:val="22"/>
                <w:lang w:val="en-NZ" w:eastAsia="en-NZ"/>
              </w:rPr>
            </w:pPr>
          </w:p>
          <w:p w14:paraId="6E450F80" w14:textId="61C7F655" w:rsidR="00DD3ABB" w:rsidRPr="00240AA6" w:rsidRDefault="00DD3ABB" w:rsidP="00240AA6">
            <w:pPr>
              <w:spacing w:before="0" w:after="0" w:line="240" w:lineRule="auto"/>
              <w:textAlignment w:val="baseline"/>
              <w:rPr>
                <w:rFonts w:ascii="Segoe UI" w:eastAsia="Times New Roman" w:hAnsi="Segoe UI" w:cs="Segoe UI"/>
                <w:color w:val="auto"/>
                <w:sz w:val="18"/>
                <w:szCs w:val="18"/>
                <w:lang w:val="en-NZ" w:eastAsia="en-NZ"/>
              </w:rPr>
            </w:pPr>
          </w:p>
        </w:tc>
        <w:tc>
          <w:tcPr>
            <w:tcW w:w="1053" w:type="dxa"/>
            <w:tcBorders>
              <w:top w:val="single" w:sz="6" w:space="0" w:color="auto"/>
              <w:left w:val="single" w:sz="6" w:space="0" w:color="auto"/>
              <w:bottom w:val="single" w:sz="6" w:space="0" w:color="auto"/>
              <w:right w:val="single" w:sz="6" w:space="0" w:color="auto"/>
            </w:tcBorders>
            <w:shd w:val="clear" w:color="auto" w:fill="auto"/>
            <w:hideMark/>
          </w:tcPr>
          <w:p w14:paraId="6A708CB8"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c>
          <w:tcPr>
            <w:tcW w:w="3897" w:type="dxa"/>
            <w:tcBorders>
              <w:top w:val="single" w:sz="6" w:space="0" w:color="auto"/>
              <w:left w:val="single" w:sz="6" w:space="0" w:color="auto"/>
              <w:bottom w:val="single" w:sz="6" w:space="0" w:color="auto"/>
              <w:right w:val="single" w:sz="6" w:space="0" w:color="auto"/>
            </w:tcBorders>
            <w:shd w:val="clear" w:color="auto" w:fill="auto"/>
            <w:hideMark/>
          </w:tcPr>
          <w:p w14:paraId="7AD36C58"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r>
      <w:tr w:rsidR="00240AA6" w:rsidRPr="00240AA6" w14:paraId="370B8AA1" w14:textId="77777777" w:rsidTr="00540166">
        <w:trPr>
          <w:trHeight w:val="495"/>
        </w:trPr>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72DFB561"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US" w:eastAsia="en-NZ"/>
              </w:rPr>
              <w:t>Will the project accommodate occupants who may be vulnerable to the impacts of climate extremes? (</w:t>
            </w:r>
            <w:proofErr w:type="gramStart"/>
            <w:r w:rsidRPr="00240AA6">
              <w:rPr>
                <w:rFonts w:eastAsia="Times New Roman"/>
                <w:color w:val="auto"/>
                <w:sz w:val="22"/>
                <w:lang w:val="en-US" w:eastAsia="en-NZ"/>
              </w:rPr>
              <w:t>e.g.</w:t>
            </w:r>
            <w:proofErr w:type="gramEnd"/>
            <w:r w:rsidRPr="00240AA6">
              <w:rPr>
                <w:rFonts w:eastAsia="Times New Roman"/>
                <w:color w:val="auto"/>
                <w:sz w:val="22"/>
                <w:lang w:val="en-US" w:eastAsia="en-NZ"/>
              </w:rPr>
              <w:t xml:space="preserve"> children, elderly, low mobility, seeking medical treatment). Please indicate potential groups of vulnerable occupants and which hazards they are likely to be exposed to.</w:t>
            </w:r>
            <w:r w:rsidRPr="00240AA6">
              <w:rPr>
                <w:rFonts w:eastAsia="Times New Roman"/>
                <w:color w:val="auto"/>
                <w:sz w:val="22"/>
                <w:lang w:val="en-NZ" w:eastAsia="en-NZ"/>
              </w:rPr>
              <w:t> </w:t>
            </w:r>
          </w:p>
        </w:tc>
        <w:tc>
          <w:tcPr>
            <w:tcW w:w="1053" w:type="dxa"/>
            <w:tcBorders>
              <w:top w:val="single" w:sz="6" w:space="0" w:color="auto"/>
              <w:left w:val="single" w:sz="6" w:space="0" w:color="auto"/>
              <w:bottom w:val="single" w:sz="6" w:space="0" w:color="auto"/>
              <w:right w:val="single" w:sz="6" w:space="0" w:color="auto"/>
            </w:tcBorders>
            <w:shd w:val="clear" w:color="auto" w:fill="auto"/>
            <w:hideMark/>
          </w:tcPr>
          <w:p w14:paraId="0B3E3F48"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c>
          <w:tcPr>
            <w:tcW w:w="3897" w:type="dxa"/>
            <w:tcBorders>
              <w:top w:val="single" w:sz="6" w:space="0" w:color="auto"/>
              <w:left w:val="single" w:sz="6" w:space="0" w:color="auto"/>
              <w:bottom w:val="single" w:sz="6" w:space="0" w:color="auto"/>
              <w:right w:val="single" w:sz="6" w:space="0" w:color="auto"/>
            </w:tcBorders>
            <w:shd w:val="clear" w:color="auto" w:fill="auto"/>
            <w:hideMark/>
          </w:tcPr>
          <w:p w14:paraId="6E0E5624" w14:textId="77777777" w:rsidR="00240AA6" w:rsidRPr="00240AA6" w:rsidRDefault="00240AA6" w:rsidP="00240AA6">
            <w:pPr>
              <w:spacing w:before="0" w:after="0" w:line="240" w:lineRule="auto"/>
              <w:textAlignment w:val="baseline"/>
              <w:rPr>
                <w:rFonts w:ascii="Segoe UI" w:eastAsia="Times New Roman" w:hAnsi="Segoe UI" w:cs="Segoe UI"/>
                <w:color w:val="auto"/>
                <w:sz w:val="18"/>
                <w:szCs w:val="18"/>
                <w:lang w:val="en-NZ" w:eastAsia="en-NZ"/>
              </w:rPr>
            </w:pPr>
            <w:r w:rsidRPr="00240AA6">
              <w:rPr>
                <w:rFonts w:eastAsia="Times New Roman"/>
                <w:color w:val="auto"/>
                <w:sz w:val="22"/>
                <w:lang w:val="en-NZ" w:eastAsia="en-NZ"/>
              </w:rPr>
              <w:t> </w:t>
            </w:r>
          </w:p>
        </w:tc>
      </w:tr>
    </w:tbl>
    <w:p w14:paraId="3509EC53" w14:textId="3B308342" w:rsidR="006D754C" w:rsidRPr="00540166" w:rsidRDefault="00F73A4B" w:rsidP="00540166">
      <w:pPr>
        <w:pStyle w:val="Bluetext"/>
        <w:spacing w:before="0" w:after="240"/>
        <w:rPr>
          <w:color w:val="000000"/>
          <w:szCs w:val="20"/>
          <w:bdr w:val="none" w:sz="0" w:space="0" w:color="auto" w:frame="1"/>
          <w:lang w:val="en-US"/>
        </w:rPr>
      </w:pPr>
      <w:bookmarkStart w:id="0" w:name="h.fwvpjw869anz"/>
      <w:bookmarkEnd w:id="0"/>
      <w:r w:rsidRPr="00540166">
        <w:rPr>
          <w:color w:val="000000"/>
          <w:szCs w:val="20"/>
          <w:bdr w:val="none" w:sz="0" w:space="0" w:color="auto" w:frame="1"/>
          <w:lang w:val="en-US"/>
        </w:rPr>
        <w:t xml:space="preserve"> </w:t>
      </w:r>
      <w:r w:rsidRPr="00540166">
        <w:rPr>
          <w:rStyle w:val="normaltextrun"/>
          <w:color w:val="000000"/>
          <w:szCs w:val="20"/>
          <w:bdr w:val="none" w:sz="0" w:space="0" w:color="auto" w:frame="1"/>
          <w:lang w:val="en-US"/>
        </w:rPr>
        <w:t>* Consider potential impacts from climate change including, but not limited to: Direct damage or failure of building elements or components; accelerated deterioration of building elements/components or reduced design life; reduced operating capacity; climate hazard impacts to surrounding areas (e.g. impacting access and egress); impacts to the health and wellbeing of building occupants and other relevant stakeholders; and indirect risks from impacts to other interdependent systems and services (e.g. transport networks, power, water, telecommunications).</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4253"/>
        <w:gridCol w:w="4774"/>
      </w:tblGrid>
      <w:tr w:rsidR="005D0FEC" w14:paraId="1B6278AA" w14:textId="77777777" w:rsidTr="00540166">
        <w:trPr>
          <w:trHeight w:val="483"/>
        </w:trPr>
        <w:tc>
          <w:tcPr>
            <w:tcW w:w="9027" w:type="dxa"/>
            <w:gridSpan w:val="2"/>
            <w:shd w:val="clear" w:color="auto" w:fill="DBE5F1" w:themeFill="accent1" w:themeFillTint="33"/>
          </w:tcPr>
          <w:p w14:paraId="7C6ECBB7" w14:textId="67690983" w:rsidR="00B155B6" w:rsidRDefault="005D0FEC" w:rsidP="005D0FEC">
            <w:pPr>
              <w:pStyle w:val="Bluetext"/>
              <w:rPr>
                <w:b/>
                <w:color w:val="auto"/>
                <w:szCs w:val="20"/>
              </w:rPr>
            </w:pPr>
            <w:r>
              <w:rPr>
                <w:b/>
                <w:color w:val="auto"/>
                <w:szCs w:val="20"/>
              </w:rPr>
              <w:t>Signed statement:</w:t>
            </w:r>
          </w:p>
          <w:p w14:paraId="7689B144" w14:textId="11845F24" w:rsidR="005D0FEC" w:rsidRPr="00540166" w:rsidRDefault="00430E98" w:rsidP="00540166">
            <w:pPr>
              <w:pStyle w:val="Bluetext"/>
              <w:rPr>
                <w:bCs/>
                <w:i/>
                <w:iCs/>
                <w:color w:val="auto"/>
                <w:szCs w:val="20"/>
              </w:rPr>
            </w:pPr>
            <w:r w:rsidRPr="00540166">
              <w:rPr>
                <w:bCs/>
                <w:i/>
                <w:iCs/>
                <w:color w:val="auto"/>
                <w:szCs w:val="20"/>
              </w:rPr>
              <w:t xml:space="preserve">The Climate Change Pre-screening Checklist has been </w:t>
            </w:r>
            <w:proofErr w:type="gramStart"/>
            <w:r w:rsidRPr="00540166">
              <w:rPr>
                <w:bCs/>
                <w:i/>
                <w:iCs/>
                <w:color w:val="auto"/>
                <w:szCs w:val="20"/>
              </w:rPr>
              <w:t>complete</w:t>
            </w:r>
            <w:proofErr w:type="gramEnd"/>
            <w:r w:rsidRPr="00540166">
              <w:rPr>
                <w:bCs/>
                <w:i/>
                <w:iCs/>
                <w:color w:val="auto"/>
                <w:szCs w:val="20"/>
              </w:rPr>
              <w:t xml:space="preserve"> and </w:t>
            </w:r>
            <w:r w:rsidR="005C7EC2" w:rsidRPr="00540166">
              <w:rPr>
                <w:bCs/>
                <w:i/>
                <w:iCs/>
                <w:color w:val="auto"/>
                <w:szCs w:val="20"/>
              </w:rPr>
              <w:t xml:space="preserve">I am signing off as a member of the project team. </w:t>
            </w:r>
          </w:p>
        </w:tc>
      </w:tr>
      <w:tr w:rsidR="001547B7" w14:paraId="7F176CD3" w14:textId="77777777" w:rsidTr="00540166">
        <w:trPr>
          <w:trHeight w:val="741"/>
        </w:trPr>
        <w:tc>
          <w:tcPr>
            <w:tcW w:w="4253" w:type="dxa"/>
          </w:tcPr>
          <w:p w14:paraId="2BBBC815" w14:textId="7EDF9D4D" w:rsidR="001547B7" w:rsidRDefault="008A0BBA" w:rsidP="0082279D">
            <w:pPr>
              <w:pStyle w:val="Bluetext"/>
              <w:rPr>
                <w:szCs w:val="20"/>
              </w:rPr>
            </w:pPr>
            <w:r>
              <w:t>First name:</w:t>
            </w:r>
          </w:p>
        </w:tc>
        <w:tc>
          <w:tcPr>
            <w:tcW w:w="4774" w:type="dxa"/>
          </w:tcPr>
          <w:p w14:paraId="5DF79B8E" w14:textId="28B82661" w:rsidR="001547B7" w:rsidRDefault="00837B43" w:rsidP="00540166">
            <w:pPr>
              <w:pStyle w:val="Bluetext"/>
              <w:rPr>
                <w:szCs w:val="20"/>
              </w:rPr>
            </w:pPr>
            <w:r>
              <w:t>Company:</w:t>
            </w:r>
          </w:p>
        </w:tc>
      </w:tr>
      <w:tr w:rsidR="001547B7" w14:paraId="49054BBD" w14:textId="77777777" w:rsidTr="00540166">
        <w:trPr>
          <w:trHeight w:val="710"/>
        </w:trPr>
        <w:tc>
          <w:tcPr>
            <w:tcW w:w="4253" w:type="dxa"/>
          </w:tcPr>
          <w:p w14:paraId="40B6DD7A" w14:textId="259A195D" w:rsidR="001547B7" w:rsidRDefault="008A0BBA" w:rsidP="0082279D">
            <w:pPr>
              <w:pStyle w:val="Bluetext"/>
              <w:rPr>
                <w:szCs w:val="20"/>
              </w:rPr>
            </w:pPr>
            <w:r>
              <w:t>Last name:</w:t>
            </w:r>
          </w:p>
        </w:tc>
        <w:tc>
          <w:tcPr>
            <w:tcW w:w="4774" w:type="dxa"/>
          </w:tcPr>
          <w:p w14:paraId="425B70DB" w14:textId="08958959" w:rsidR="001547B7" w:rsidRPr="00540166" w:rsidRDefault="00837B43" w:rsidP="00540166">
            <w:pPr>
              <w:pStyle w:val="Bluetext"/>
              <w:tabs>
                <w:tab w:val="left" w:pos="1120"/>
              </w:tabs>
              <w:rPr>
                <w:rFonts w:cstheme="minorHAnsi"/>
                <w:color w:val="000000"/>
              </w:rPr>
            </w:pPr>
            <w:r>
              <w:t xml:space="preserve">Signature: </w:t>
            </w:r>
            <w:r w:rsidR="00E326C5">
              <w:t xml:space="preserve">                                              </w:t>
            </w:r>
            <w:sdt>
              <w:sdtPr>
                <w:rPr>
                  <w:rFonts w:cstheme="minorHAnsi"/>
                </w:rPr>
                <w:id w:val="1750084285"/>
                <w:date>
                  <w:dateFormat w:val="d/MM/yyyy"/>
                  <w:lid w:val="en-AU"/>
                  <w:storeMappedDataAs w:val="dateTime"/>
                  <w:calendar w:val="gregorian"/>
                </w:date>
              </w:sdtPr>
              <w:sdtEndPr/>
              <w:sdtContent>
                <w:r w:rsidR="00E326C5" w:rsidRPr="00536BB3">
                  <w:rPr>
                    <w:rFonts w:cstheme="minorHAnsi"/>
                  </w:rPr>
                  <w:t>[Date]</w:t>
                </w:r>
                <w:r w:rsidR="00E326C5">
                  <w:rPr>
                    <w:rFonts w:cstheme="minorHAnsi"/>
                  </w:rPr>
                  <w:tab/>
                </w:r>
              </w:sdtContent>
            </w:sdt>
            <w:r w:rsidR="00E326C5">
              <w:t xml:space="preserve">      </w:t>
            </w:r>
          </w:p>
        </w:tc>
      </w:tr>
    </w:tbl>
    <w:p w14:paraId="15F99F23" w14:textId="77777777" w:rsidR="00B62C23" w:rsidRDefault="00B62C23" w:rsidP="000C7E14">
      <w:pPr>
        <w:spacing w:before="0" w:after="0" w:line="240" w:lineRule="auto"/>
        <w:rPr>
          <w:szCs w:val="20"/>
        </w:rPr>
      </w:pPr>
    </w:p>
    <w:tbl>
      <w:tblPr>
        <w:tblStyle w:val="TableGrid"/>
        <w:tblW w:w="0" w:type="auto"/>
        <w:tblLook w:val="04A0" w:firstRow="1" w:lastRow="0" w:firstColumn="1" w:lastColumn="0" w:noHBand="0" w:noVBand="1"/>
      </w:tblPr>
      <w:tblGrid>
        <w:gridCol w:w="9017"/>
      </w:tblGrid>
      <w:tr w:rsidR="00B62C23" w14:paraId="657604D8" w14:textId="77777777" w:rsidTr="00B62C23">
        <w:tc>
          <w:tcPr>
            <w:tcW w:w="9017" w:type="dxa"/>
          </w:tcPr>
          <w:p w14:paraId="23433C88" w14:textId="7B92989B" w:rsidR="00B62C23" w:rsidRDefault="00B62C23" w:rsidP="00061E0F">
            <w:pPr>
              <w:rPr>
                <w:rFonts w:eastAsia="Times New Roman"/>
                <w:caps/>
                <w:noProof/>
                <w:color w:val="365F91" w:themeColor="accent1" w:themeShade="BF"/>
                <w:sz w:val="36"/>
                <w:szCs w:val="32"/>
              </w:rPr>
            </w:pPr>
            <w:r w:rsidRPr="00B62C23">
              <w:rPr>
                <w:color w:val="000000" w:themeColor="text1"/>
                <w:szCs w:val="20"/>
              </w:rPr>
              <w:t>This document has been shared with key project stakeholders, including client/building owner</w:t>
            </w:r>
            <w:r>
              <w:rPr>
                <w:color w:val="000000" w:themeColor="text1"/>
                <w:szCs w:val="20"/>
              </w:rPr>
              <w:t xml:space="preserve">:  </w:t>
            </w:r>
            <w:sdt>
              <w:sdtPr>
                <w:id w:val="-1214807618"/>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rPr>
                  <w:t>☐</w:t>
                </w:r>
              </w:sdtContent>
            </w:sdt>
          </w:p>
        </w:tc>
      </w:tr>
    </w:tbl>
    <w:p w14:paraId="3B91DD1C" w14:textId="77777777" w:rsidR="00421C6B" w:rsidRPr="001C55B2" w:rsidRDefault="00421C6B" w:rsidP="003F05DB">
      <w:pPr>
        <w:pStyle w:val="Heading2"/>
      </w:pPr>
      <w:r w:rsidRPr="001C55B2">
        <w:t>DECLARATION</w:t>
      </w:r>
    </w:p>
    <w:p w14:paraId="65DC589B" w14:textId="77777777" w:rsidR="00421C6B" w:rsidRDefault="00421C6B" w:rsidP="00421C6B">
      <w:pPr>
        <w:rPr>
          <w:rFonts w:eastAsiaTheme="majorEastAsia"/>
        </w:rPr>
      </w:pPr>
      <w:r>
        <w:rPr>
          <w:rFonts w:eastAsiaTheme="majorEastAsia"/>
        </w:rPr>
        <w:t xml:space="preserve">I confirm that the information provided in this document is truthful and accurate at the time of completion. </w:t>
      </w:r>
    </w:p>
    <w:p w14:paraId="51401F8E" w14:textId="77777777" w:rsidR="00421C6B" w:rsidRDefault="00421C6B" w:rsidP="00421C6B">
      <w:pPr>
        <w:rPr>
          <w:rFonts w:cstheme="minorHAnsi"/>
        </w:rPr>
      </w:pPr>
      <w:r>
        <w:rPr>
          <w:rFonts w:cstheme="minorHAnsi"/>
        </w:rPr>
        <w:t>Provide author d</w:t>
      </w:r>
      <w:r w:rsidRPr="008B4275">
        <w:rPr>
          <w:rFonts w:cstheme="minorHAnsi"/>
        </w:rPr>
        <w:t>etails</w:t>
      </w:r>
      <w:r>
        <w:rPr>
          <w:rFonts w:cstheme="minorHAnsi"/>
        </w:rPr>
        <w:t xml:space="preserve">, including name, </w:t>
      </w:r>
      <w:proofErr w:type="gramStart"/>
      <w:r>
        <w:rPr>
          <w:rFonts w:cstheme="minorHAnsi"/>
        </w:rPr>
        <w:t>position</w:t>
      </w:r>
      <w:proofErr w:type="gramEnd"/>
      <w:r>
        <w:rPr>
          <w:rFonts w:cstheme="minorHAnsi"/>
        </w:rPr>
        <w:t xml:space="preserve"> and email address</w:t>
      </w:r>
      <w:r w:rsidRPr="008B4275">
        <w:rPr>
          <w:rFonts w:cstheme="minorHAnsi"/>
        </w:rPr>
        <w:t xml:space="preserve">: </w:t>
      </w:r>
    </w:p>
    <w:p w14:paraId="24075DFC" w14:textId="77777777" w:rsidR="00421C6B" w:rsidRDefault="00421C6B" w:rsidP="00421C6B">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3D25D605" w14:textId="77777777" w:rsidR="00320262" w:rsidRDefault="00320262" w:rsidP="00421C6B">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49AD4664" w14:textId="77777777" w:rsidR="00421C6B" w:rsidRDefault="00421C6B" w:rsidP="00421C6B">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17724CDD" w14:textId="77777777" w:rsidR="00421C6B" w:rsidRPr="008B4275" w:rsidRDefault="00421C6B" w:rsidP="00421C6B">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2568407"/>
        <w:date>
          <w:dateFormat w:val="d/MM/yyyy"/>
          <w:lid w:val="en-AU"/>
          <w:storeMappedDataAs w:val="dateTime"/>
          <w:calendar w:val="gregorian"/>
        </w:date>
      </w:sdtPr>
      <w:sdtEndPr/>
      <w:sdtContent>
        <w:p w14:paraId="16FB684B" w14:textId="77777777" w:rsidR="00421C6B" w:rsidRDefault="00421C6B" w:rsidP="00421C6B">
          <w:pPr>
            <w:pStyle w:val="Bluetext"/>
            <w:tabs>
              <w:tab w:val="left" w:pos="1120"/>
            </w:tabs>
            <w:rPr>
              <w:rFonts w:cstheme="minorHAnsi"/>
            </w:rPr>
          </w:pPr>
          <w:r w:rsidRPr="00536BB3">
            <w:rPr>
              <w:rFonts w:cstheme="minorHAnsi"/>
            </w:rPr>
            <w:t>[Date]</w:t>
          </w:r>
          <w:r>
            <w:rPr>
              <w:rFonts w:cstheme="minorHAnsi"/>
            </w:rPr>
            <w:tab/>
          </w:r>
        </w:p>
      </w:sdtContent>
    </w:sdt>
    <w:p w14:paraId="45DCCCF4" w14:textId="4C8BC193" w:rsidR="00421C6B" w:rsidRDefault="00421C6B" w:rsidP="00421C6B">
      <w:pPr>
        <w:pStyle w:val="DateIssue"/>
      </w:pPr>
      <w:r w:rsidDel="002E1323">
        <w:rPr>
          <w:rFonts w:eastAsiaTheme="majorEastAsia"/>
        </w:rPr>
        <w:lastRenderedPageBreak/>
        <w:t xml:space="preserve"> </w:t>
      </w:r>
      <w:r w:rsidRPr="0035552E">
        <w:t xml:space="preserve">––– </w:t>
      </w:r>
      <w:r w:rsidRPr="00D520E6">
        <w:rPr>
          <w:rStyle w:val="Strong"/>
        </w:rPr>
        <w:t>Report end</w:t>
      </w:r>
      <w:r w:rsidRPr="0035552E">
        <w:t xml:space="preserve"> –––</w:t>
      </w:r>
    </w:p>
    <w:p w14:paraId="42AF7FF6" w14:textId="77777777" w:rsidR="00D144BE" w:rsidRDefault="00D144BE" w:rsidP="005C2F1A"/>
    <w:sectPr w:rsidR="00D144BE" w:rsidSect="009173CC">
      <w:headerReference w:type="default" r:id="rId11"/>
      <w:footerReference w:type="default" r:id="rId12"/>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C0461" w14:textId="77777777" w:rsidR="000C59AA" w:rsidRDefault="000C59AA" w:rsidP="0090676D">
      <w:pPr>
        <w:spacing w:before="0" w:after="0" w:line="240" w:lineRule="auto"/>
      </w:pPr>
      <w:r>
        <w:separator/>
      </w:r>
    </w:p>
  </w:endnote>
  <w:endnote w:type="continuationSeparator" w:id="0">
    <w:p w14:paraId="44D9FE8F" w14:textId="77777777" w:rsidR="000C59AA" w:rsidRDefault="000C59AA" w:rsidP="0090676D">
      <w:pPr>
        <w:spacing w:before="0" w:after="0" w:line="240" w:lineRule="auto"/>
      </w:pPr>
      <w:r>
        <w:continuationSeparator/>
      </w:r>
    </w:p>
  </w:endnote>
  <w:endnote w:type="continuationNotice" w:id="1">
    <w:p w14:paraId="1177F1CC" w14:textId="77777777" w:rsidR="000C59AA" w:rsidRDefault="000C59A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5D734" w14:textId="6A7C29F4" w:rsidR="0090676D" w:rsidRDefault="00EF5712">
    <w:pPr>
      <w:pStyle w:val="Footer"/>
    </w:pPr>
    <w:r>
      <w:rPr>
        <w:noProof/>
      </w:rPr>
      <w:drawing>
        <wp:inline distT="0" distB="0" distL="0" distR="0" wp14:anchorId="386265BC" wp14:editId="31E5ACF2">
          <wp:extent cx="1517720" cy="276225"/>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9601" w14:textId="77777777" w:rsidR="000C59AA" w:rsidRDefault="000C59AA" w:rsidP="0090676D">
      <w:pPr>
        <w:spacing w:before="0" w:after="0" w:line="240" w:lineRule="auto"/>
      </w:pPr>
      <w:r>
        <w:separator/>
      </w:r>
    </w:p>
  </w:footnote>
  <w:footnote w:type="continuationSeparator" w:id="0">
    <w:p w14:paraId="16A4984F" w14:textId="77777777" w:rsidR="000C59AA" w:rsidRDefault="000C59AA" w:rsidP="0090676D">
      <w:pPr>
        <w:spacing w:before="0" w:after="0" w:line="240" w:lineRule="auto"/>
      </w:pPr>
      <w:r>
        <w:continuationSeparator/>
      </w:r>
    </w:p>
  </w:footnote>
  <w:footnote w:type="continuationNotice" w:id="1">
    <w:p w14:paraId="4C237C0D" w14:textId="77777777" w:rsidR="000C59AA" w:rsidRDefault="000C59A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6D4C5" w14:textId="3C07A0A8" w:rsidR="00A95C87" w:rsidRDefault="00A95C87" w:rsidP="00A95C87">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 xml:space="preserve">Green Star – Design &amp; As Built </w:t>
    </w:r>
    <w:r w:rsidR="00DF78C3">
      <w:rPr>
        <w:sz w:val="16"/>
        <w:szCs w:val="16"/>
        <w:lang w:val="en-US"/>
      </w:rPr>
      <w:t>NZ</w:t>
    </w:r>
    <w:r>
      <w:rPr>
        <w:sz w:val="16"/>
        <w:szCs w:val="16"/>
        <w:lang w:val="en-US"/>
      </w:rPr>
      <w:t>v1</w:t>
    </w:r>
    <w:r w:rsidR="001C3A1D">
      <w:rPr>
        <w:sz w:val="16"/>
        <w:szCs w:val="16"/>
        <w:lang w:val="en-US"/>
      </w:rPr>
      <w:t>.</w:t>
    </w:r>
    <w:r w:rsidR="00885556">
      <w:rPr>
        <w:sz w:val="16"/>
        <w:szCs w:val="16"/>
        <w:lang w:val="en-US"/>
      </w:rPr>
      <w:t>1</w:t>
    </w:r>
    <w:r>
      <w:rPr>
        <w:sz w:val="16"/>
        <w:szCs w:val="16"/>
        <w:lang w:val="en-US"/>
      </w:rPr>
      <w:tab/>
    </w:r>
    <w:r>
      <w:rPr>
        <w:sz w:val="16"/>
        <w:szCs w:val="16"/>
        <w:lang w:val="en-US"/>
      </w:rPr>
      <w:tab/>
    </w:r>
    <w:r>
      <w:rPr>
        <w:sz w:val="16"/>
        <w:szCs w:val="16"/>
        <w:lang w:val="en-US"/>
      </w:rPr>
      <w:tab/>
      <w:t xml:space="preserve">Submission Template </w:t>
    </w:r>
    <w:r w:rsidR="00DF78C3">
      <w:rPr>
        <w:sz w:val="16"/>
        <w:szCs w:val="16"/>
        <w:lang w:val="en-US"/>
      </w:rPr>
      <w:t>NZ</w:t>
    </w:r>
    <w:r w:rsidR="00B074DB">
      <w:rPr>
        <w:sz w:val="16"/>
        <w:szCs w:val="16"/>
        <w:lang w:val="en-US"/>
      </w:rPr>
      <w:t>v1.</w:t>
    </w:r>
    <w:r w:rsidR="00885556">
      <w:rPr>
        <w:sz w:val="16"/>
        <w:szCs w:val="16"/>
        <w:lang w:val="en-US"/>
      </w:rPr>
      <w:t>1</w:t>
    </w:r>
  </w:p>
  <w:p w14:paraId="78AD4DBF" w14:textId="77777777" w:rsidR="0090676D" w:rsidRDefault="009067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60A5044"/>
    <w:multiLevelType w:val="hybridMultilevel"/>
    <w:tmpl w:val="FC968B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527D3D"/>
    <w:multiLevelType w:val="hybridMultilevel"/>
    <w:tmpl w:val="DDEC38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0BB84667"/>
    <w:multiLevelType w:val="multilevel"/>
    <w:tmpl w:val="00000001"/>
    <w:numStyleLink w:val="Bullets"/>
  </w:abstractNum>
  <w:abstractNum w:abstractNumId="19" w15:restartNumberingAfterBreak="0">
    <w:nsid w:val="10F94584"/>
    <w:multiLevelType w:val="multilevel"/>
    <w:tmpl w:val="00000001"/>
    <w:numStyleLink w:val="Bullets"/>
  </w:abstractNum>
  <w:abstractNum w:abstractNumId="20" w15:restartNumberingAfterBreak="0">
    <w:nsid w:val="1AD62996"/>
    <w:multiLevelType w:val="multilevel"/>
    <w:tmpl w:val="00000001"/>
    <w:numStyleLink w:val="Bullets"/>
  </w:abstractNum>
  <w:abstractNum w:abstractNumId="21"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63A2966"/>
    <w:multiLevelType w:val="hybridMultilevel"/>
    <w:tmpl w:val="F22C3B6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3" w15:restartNumberingAfterBreak="0">
    <w:nsid w:val="2BD65A8B"/>
    <w:multiLevelType w:val="hybridMultilevel"/>
    <w:tmpl w:val="9F725F3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5" w15:restartNumberingAfterBreak="0">
    <w:nsid w:val="323436D1"/>
    <w:multiLevelType w:val="hybridMultilevel"/>
    <w:tmpl w:val="6FFA41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7"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5E65A26"/>
    <w:multiLevelType w:val="multilevel"/>
    <w:tmpl w:val="00000001"/>
    <w:numStyleLink w:val="Bullets"/>
  </w:abstractNum>
  <w:abstractNum w:abstractNumId="30"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F9B4105"/>
    <w:multiLevelType w:val="hybridMultilevel"/>
    <w:tmpl w:val="3AC6197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2" w15:restartNumberingAfterBreak="0">
    <w:nsid w:val="50871422"/>
    <w:multiLevelType w:val="hybridMultilevel"/>
    <w:tmpl w:val="26EC76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53436606"/>
    <w:multiLevelType w:val="multilevel"/>
    <w:tmpl w:val="00000001"/>
    <w:numStyleLink w:val="Bullets"/>
  </w:abstractNum>
  <w:abstractNum w:abstractNumId="34" w15:restartNumberingAfterBreak="0">
    <w:nsid w:val="5BC44471"/>
    <w:multiLevelType w:val="hybridMultilevel"/>
    <w:tmpl w:val="B4D027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15:restartNumberingAfterBreak="0">
    <w:nsid w:val="5C9756CF"/>
    <w:multiLevelType w:val="hybridMultilevel"/>
    <w:tmpl w:val="46C6A04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8C946D0"/>
    <w:multiLevelType w:val="multilevel"/>
    <w:tmpl w:val="00000001"/>
    <w:numStyleLink w:val="Bullets"/>
  </w:abstractNum>
  <w:abstractNum w:abstractNumId="37"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1040805"/>
    <w:multiLevelType w:val="hybridMultilevel"/>
    <w:tmpl w:val="AB0EB68E"/>
    <w:lvl w:ilvl="0" w:tplc="FDBCDC32">
      <w:start w:val="1"/>
      <w:numFmt w:val="bullet"/>
      <w:lvlText w:val=""/>
      <w:lvlJc w:val="left"/>
      <w:pPr>
        <w:ind w:left="720" w:hanging="360"/>
      </w:pPr>
      <w:rPr>
        <w:rFonts w:ascii="Symbol" w:hAnsi="Symbol" w:hint="default"/>
        <w:sz w:val="16"/>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1709045">
    <w:abstractNumId w:val="10"/>
  </w:num>
  <w:num w:numId="2" w16cid:durableId="2099254537">
    <w:abstractNumId w:val="11"/>
  </w:num>
  <w:num w:numId="3" w16cid:durableId="1163199647">
    <w:abstractNumId w:val="12"/>
  </w:num>
  <w:num w:numId="4" w16cid:durableId="1811091424">
    <w:abstractNumId w:val="13"/>
  </w:num>
  <w:num w:numId="5" w16cid:durableId="2079788553">
    <w:abstractNumId w:val="14"/>
  </w:num>
  <w:num w:numId="6" w16cid:durableId="1418789377">
    <w:abstractNumId w:val="16"/>
  </w:num>
  <w:num w:numId="7" w16cid:durableId="1111244659">
    <w:abstractNumId w:val="26"/>
  </w:num>
  <w:num w:numId="8" w16cid:durableId="521096126">
    <w:abstractNumId w:val="24"/>
  </w:num>
  <w:num w:numId="9" w16cid:durableId="1046098689">
    <w:abstractNumId w:val="36"/>
  </w:num>
  <w:num w:numId="10" w16cid:durableId="1860661197">
    <w:abstractNumId w:val="33"/>
  </w:num>
  <w:num w:numId="11" w16cid:durableId="1734625142">
    <w:abstractNumId w:val="29"/>
  </w:num>
  <w:num w:numId="12" w16cid:durableId="688524977">
    <w:abstractNumId w:val="20"/>
  </w:num>
  <w:num w:numId="13" w16cid:durableId="1972006329">
    <w:abstractNumId w:val="18"/>
  </w:num>
  <w:num w:numId="14" w16cid:durableId="1056513842">
    <w:abstractNumId w:val="19"/>
  </w:num>
  <w:num w:numId="15" w16cid:durableId="1121419167">
    <w:abstractNumId w:val="24"/>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91241441">
    <w:abstractNumId w:val="9"/>
  </w:num>
  <w:num w:numId="17" w16cid:durableId="436827090">
    <w:abstractNumId w:val="7"/>
  </w:num>
  <w:num w:numId="18" w16cid:durableId="169028062">
    <w:abstractNumId w:val="6"/>
  </w:num>
  <w:num w:numId="19" w16cid:durableId="839391745">
    <w:abstractNumId w:val="5"/>
  </w:num>
  <w:num w:numId="20" w16cid:durableId="1439526694">
    <w:abstractNumId w:val="4"/>
  </w:num>
  <w:num w:numId="21" w16cid:durableId="879973963">
    <w:abstractNumId w:val="8"/>
  </w:num>
  <w:num w:numId="22" w16cid:durableId="1977488339">
    <w:abstractNumId w:val="3"/>
  </w:num>
  <w:num w:numId="23" w16cid:durableId="1124422637">
    <w:abstractNumId w:val="2"/>
  </w:num>
  <w:num w:numId="24" w16cid:durableId="1864246170">
    <w:abstractNumId w:val="1"/>
  </w:num>
  <w:num w:numId="25" w16cid:durableId="247734857">
    <w:abstractNumId w:val="0"/>
  </w:num>
  <w:num w:numId="26" w16cid:durableId="1736277002">
    <w:abstractNumId w:val="38"/>
  </w:num>
  <w:num w:numId="27" w16cid:durableId="319114054">
    <w:abstractNumId w:val="27"/>
  </w:num>
  <w:num w:numId="28" w16cid:durableId="715007492">
    <w:abstractNumId w:val="21"/>
  </w:num>
  <w:num w:numId="29" w16cid:durableId="1709404948">
    <w:abstractNumId w:val="30"/>
  </w:num>
  <w:num w:numId="30" w16cid:durableId="1929266377">
    <w:abstractNumId w:val="24"/>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1857697537">
    <w:abstractNumId w:val="24"/>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1913612653">
    <w:abstractNumId w:val="24"/>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1300264688">
    <w:abstractNumId w:val="37"/>
  </w:num>
  <w:num w:numId="34" w16cid:durableId="597759721">
    <w:abstractNumId w:val="39"/>
  </w:num>
  <w:num w:numId="35" w16cid:durableId="569851520">
    <w:abstractNumId w:val="35"/>
  </w:num>
  <w:num w:numId="36" w16cid:durableId="1774743930">
    <w:abstractNumId w:val="17"/>
  </w:num>
  <w:num w:numId="37" w16cid:durableId="155346662">
    <w:abstractNumId w:val="28"/>
  </w:num>
  <w:num w:numId="38" w16cid:durableId="971442173">
    <w:abstractNumId w:val="23"/>
  </w:num>
  <w:num w:numId="39" w16cid:durableId="56704367">
    <w:abstractNumId w:val="39"/>
  </w:num>
  <w:num w:numId="40" w16cid:durableId="1006635990">
    <w:abstractNumId w:val="40"/>
  </w:num>
  <w:num w:numId="41" w16cid:durableId="659431792">
    <w:abstractNumId w:val="32"/>
  </w:num>
  <w:num w:numId="42" w16cid:durableId="1672639814">
    <w:abstractNumId w:val="25"/>
  </w:num>
  <w:num w:numId="43" w16cid:durableId="1672443966">
    <w:abstractNumId w:val="34"/>
  </w:num>
  <w:num w:numId="44" w16cid:durableId="771164393">
    <w:abstractNumId w:val="15"/>
  </w:num>
  <w:num w:numId="45" w16cid:durableId="1287736092">
    <w:abstractNumId w:val="31"/>
  </w:num>
  <w:num w:numId="46" w16cid:durableId="158468491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8tIO02dEVsIbk7iwCIDmDZ6FY0snrvB2dM6HDbDx8hOjH6IKToh3y925EPDJ5x+C5DQMCKkjcCeAvLLV02PS/Q==" w:salt="WYrljnZEmwc2j2egiIe1fQ=="/>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1MDIxNzc3NAWyzZV0lIJTi4sz8/NACkxrAeyGWD8sAAAA"/>
  </w:docVars>
  <w:rsids>
    <w:rsidRoot w:val="00FF4A3B"/>
    <w:rsid w:val="00015B85"/>
    <w:rsid w:val="00017B56"/>
    <w:rsid w:val="0002622D"/>
    <w:rsid w:val="000347F5"/>
    <w:rsid w:val="0004009C"/>
    <w:rsid w:val="00041305"/>
    <w:rsid w:val="000414A1"/>
    <w:rsid w:val="00061500"/>
    <w:rsid w:val="00061853"/>
    <w:rsid w:val="00061E0F"/>
    <w:rsid w:val="000710E8"/>
    <w:rsid w:val="00090013"/>
    <w:rsid w:val="00090F22"/>
    <w:rsid w:val="00093F66"/>
    <w:rsid w:val="000C0DDD"/>
    <w:rsid w:val="000C59AA"/>
    <w:rsid w:val="000C7E14"/>
    <w:rsid w:val="000D09A2"/>
    <w:rsid w:val="000D0CB2"/>
    <w:rsid w:val="000E738D"/>
    <w:rsid w:val="00103440"/>
    <w:rsid w:val="00105648"/>
    <w:rsid w:val="001143F1"/>
    <w:rsid w:val="00115A96"/>
    <w:rsid w:val="00125FB8"/>
    <w:rsid w:val="00130AEB"/>
    <w:rsid w:val="00143A89"/>
    <w:rsid w:val="00145EF1"/>
    <w:rsid w:val="001547B7"/>
    <w:rsid w:val="001549B6"/>
    <w:rsid w:val="00155FD6"/>
    <w:rsid w:val="001601BC"/>
    <w:rsid w:val="00162128"/>
    <w:rsid w:val="001639EA"/>
    <w:rsid w:val="00166528"/>
    <w:rsid w:val="001729F0"/>
    <w:rsid w:val="00190D24"/>
    <w:rsid w:val="00197DB1"/>
    <w:rsid w:val="001A5AC7"/>
    <w:rsid w:val="001A76C9"/>
    <w:rsid w:val="001B47A3"/>
    <w:rsid w:val="001C087A"/>
    <w:rsid w:val="001C2C75"/>
    <w:rsid w:val="001C3A1D"/>
    <w:rsid w:val="001C55B2"/>
    <w:rsid w:val="001D7C2B"/>
    <w:rsid w:val="001E3E19"/>
    <w:rsid w:val="001F1559"/>
    <w:rsid w:val="001F35EF"/>
    <w:rsid w:val="001F7BE7"/>
    <w:rsid w:val="002029EE"/>
    <w:rsid w:val="002061A3"/>
    <w:rsid w:val="0021244B"/>
    <w:rsid w:val="0021794D"/>
    <w:rsid w:val="002251D5"/>
    <w:rsid w:val="00230CEF"/>
    <w:rsid w:val="00240AA6"/>
    <w:rsid w:val="00242AC4"/>
    <w:rsid w:val="00253282"/>
    <w:rsid w:val="0026389D"/>
    <w:rsid w:val="002751C8"/>
    <w:rsid w:val="00291D61"/>
    <w:rsid w:val="00291EF4"/>
    <w:rsid w:val="002B4496"/>
    <w:rsid w:val="002B492E"/>
    <w:rsid w:val="002D2B88"/>
    <w:rsid w:val="002F741E"/>
    <w:rsid w:val="00313F06"/>
    <w:rsid w:val="0031647F"/>
    <w:rsid w:val="00320262"/>
    <w:rsid w:val="00323B10"/>
    <w:rsid w:val="00334476"/>
    <w:rsid w:val="00343B85"/>
    <w:rsid w:val="0034655B"/>
    <w:rsid w:val="00347915"/>
    <w:rsid w:val="00356C0C"/>
    <w:rsid w:val="00365D19"/>
    <w:rsid w:val="00367AEC"/>
    <w:rsid w:val="00370A0B"/>
    <w:rsid w:val="00370BAD"/>
    <w:rsid w:val="00372131"/>
    <w:rsid w:val="00377530"/>
    <w:rsid w:val="00385775"/>
    <w:rsid w:val="00386BF8"/>
    <w:rsid w:val="00394807"/>
    <w:rsid w:val="003D5919"/>
    <w:rsid w:val="003F05DB"/>
    <w:rsid w:val="00415DAA"/>
    <w:rsid w:val="00421258"/>
    <w:rsid w:val="00421C6B"/>
    <w:rsid w:val="00430E98"/>
    <w:rsid w:val="004345FA"/>
    <w:rsid w:val="00441FDE"/>
    <w:rsid w:val="004544CF"/>
    <w:rsid w:val="00467C90"/>
    <w:rsid w:val="00472E9B"/>
    <w:rsid w:val="00497F53"/>
    <w:rsid w:val="004B5C97"/>
    <w:rsid w:val="004C29B8"/>
    <w:rsid w:val="004F2472"/>
    <w:rsid w:val="00505109"/>
    <w:rsid w:val="00516B5A"/>
    <w:rsid w:val="00516EF7"/>
    <w:rsid w:val="005205F4"/>
    <w:rsid w:val="00521CE4"/>
    <w:rsid w:val="00524AC1"/>
    <w:rsid w:val="0053631B"/>
    <w:rsid w:val="00540166"/>
    <w:rsid w:val="00543FCE"/>
    <w:rsid w:val="00575DF7"/>
    <w:rsid w:val="00577D2A"/>
    <w:rsid w:val="005959BE"/>
    <w:rsid w:val="005C2F1A"/>
    <w:rsid w:val="005C34D2"/>
    <w:rsid w:val="005C692B"/>
    <w:rsid w:val="005C7EC2"/>
    <w:rsid w:val="005D0FEC"/>
    <w:rsid w:val="005E12F9"/>
    <w:rsid w:val="005E267B"/>
    <w:rsid w:val="005E3FEB"/>
    <w:rsid w:val="005F0A53"/>
    <w:rsid w:val="006012B1"/>
    <w:rsid w:val="0060198A"/>
    <w:rsid w:val="00622635"/>
    <w:rsid w:val="006268F0"/>
    <w:rsid w:val="006356A0"/>
    <w:rsid w:val="00642323"/>
    <w:rsid w:val="00650FE3"/>
    <w:rsid w:val="006624A2"/>
    <w:rsid w:val="00664D9D"/>
    <w:rsid w:val="00674313"/>
    <w:rsid w:val="00692681"/>
    <w:rsid w:val="00693ED1"/>
    <w:rsid w:val="00696088"/>
    <w:rsid w:val="00697717"/>
    <w:rsid w:val="006B3D65"/>
    <w:rsid w:val="006B6118"/>
    <w:rsid w:val="006C09EF"/>
    <w:rsid w:val="006C3EBC"/>
    <w:rsid w:val="006C5B68"/>
    <w:rsid w:val="006D3C47"/>
    <w:rsid w:val="006D5959"/>
    <w:rsid w:val="006D754C"/>
    <w:rsid w:val="006E3BE3"/>
    <w:rsid w:val="006E5B47"/>
    <w:rsid w:val="006F5166"/>
    <w:rsid w:val="00706CF4"/>
    <w:rsid w:val="00716157"/>
    <w:rsid w:val="00721D9A"/>
    <w:rsid w:val="0075170B"/>
    <w:rsid w:val="00752AB7"/>
    <w:rsid w:val="007537EB"/>
    <w:rsid w:val="00760DD5"/>
    <w:rsid w:val="0076176F"/>
    <w:rsid w:val="00762E63"/>
    <w:rsid w:val="007772D5"/>
    <w:rsid w:val="00780FA3"/>
    <w:rsid w:val="007B5345"/>
    <w:rsid w:val="007E6C71"/>
    <w:rsid w:val="007F0C53"/>
    <w:rsid w:val="007F3A02"/>
    <w:rsid w:val="00827BE1"/>
    <w:rsid w:val="00830329"/>
    <w:rsid w:val="00833D8E"/>
    <w:rsid w:val="00837B43"/>
    <w:rsid w:val="008411C8"/>
    <w:rsid w:val="00841903"/>
    <w:rsid w:val="0086343F"/>
    <w:rsid w:val="0086565B"/>
    <w:rsid w:val="00866340"/>
    <w:rsid w:val="00872E50"/>
    <w:rsid w:val="00875D94"/>
    <w:rsid w:val="00885556"/>
    <w:rsid w:val="0089672F"/>
    <w:rsid w:val="008A0BBA"/>
    <w:rsid w:val="008D2570"/>
    <w:rsid w:val="008D5A20"/>
    <w:rsid w:val="008E2EB8"/>
    <w:rsid w:val="008E4944"/>
    <w:rsid w:val="008E5C1F"/>
    <w:rsid w:val="008E77F0"/>
    <w:rsid w:val="0090676D"/>
    <w:rsid w:val="009173CC"/>
    <w:rsid w:val="00941D1F"/>
    <w:rsid w:val="009450E9"/>
    <w:rsid w:val="00950859"/>
    <w:rsid w:val="00955DBE"/>
    <w:rsid w:val="00971B13"/>
    <w:rsid w:val="00985B5D"/>
    <w:rsid w:val="00991B9C"/>
    <w:rsid w:val="009A13BF"/>
    <w:rsid w:val="009A632A"/>
    <w:rsid w:val="009A72AF"/>
    <w:rsid w:val="009D597A"/>
    <w:rsid w:val="009E45D5"/>
    <w:rsid w:val="009F19C3"/>
    <w:rsid w:val="00A02B7B"/>
    <w:rsid w:val="00A03B80"/>
    <w:rsid w:val="00A05400"/>
    <w:rsid w:val="00A062DB"/>
    <w:rsid w:val="00A105A2"/>
    <w:rsid w:val="00A13B1C"/>
    <w:rsid w:val="00A14DE0"/>
    <w:rsid w:val="00A207CE"/>
    <w:rsid w:val="00A27AB6"/>
    <w:rsid w:val="00A416E9"/>
    <w:rsid w:val="00A45B94"/>
    <w:rsid w:val="00A46ABD"/>
    <w:rsid w:val="00A546FA"/>
    <w:rsid w:val="00A56936"/>
    <w:rsid w:val="00A57B01"/>
    <w:rsid w:val="00A6146A"/>
    <w:rsid w:val="00A65C0A"/>
    <w:rsid w:val="00A776B7"/>
    <w:rsid w:val="00A77B3E"/>
    <w:rsid w:val="00A77FA1"/>
    <w:rsid w:val="00A85CE8"/>
    <w:rsid w:val="00A95C87"/>
    <w:rsid w:val="00A9744B"/>
    <w:rsid w:val="00AA2E9F"/>
    <w:rsid w:val="00AA3B42"/>
    <w:rsid w:val="00AC1581"/>
    <w:rsid w:val="00AC2E8D"/>
    <w:rsid w:val="00AC5AAC"/>
    <w:rsid w:val="00AD7849"/>
    <w:rsid w:val="00AE7C52"/>
    <w:rsid w:val="00AF230C"/>
    <w:rsid w:val="00AF437B"/>
    <w:rsid w:val="00B04026"/>
    <w:rsid w:val="00B074DB"/>
    <w:rsid w:val="00B07975"/>
    <w:rsid w:val="00B11A5A"/>
    <w:rsid w:val="00B155B6"/>
    <w:rsid w:val="00B16241"/>
    <w:rsid w:val="00B17A8B"/>
    <w:rsid w:val="00B34BF3"/>
    <w:rsid w:val="00B36A82"/>
    <w:rsid w:val="00B36BC6"/>
    <w:rsid w:val="00B37325"/>
    <w:rsid w:val="00B37936"/>
    <w:rsid w:val="00B43004"/>
    <w:rsid w:val="00B51852"/>
    <w:rsid w:val="00B56DDD"/>
    <w:rsid w:val="00B600FE"/>
    <w:rsid w:val="00B62C23"/>
    <w:rsid w:val="00B7491A"/>
    <w:rsid w:val="00B80D1F"/>
    <w:rsid w:val="00BA55D1"/>
    <w:rsid w:val="00BC1D56"/>
    <w:rsid w:val="00BC77BC"/>
    <w:rsid w:val="00BD6875"/>
    <w:rsid w:val="00BE2EE1"/>
    <w:rsid w:val="00BE449A"/>
    <w:rsid w:val="00BE516C"/>
    <w:rsid w:val="00C001F0"/>
    <w:rsid w:val="00C07542"/>
    <w:rsid w:val="00C172F4"/>
    <w:rsid w:val="00C24B8F"/>
    <w:rsid w:val="00C26471"/>
    <w:rsid w:val="00C36159"/>
    <w:rsid w:val="00C6404D"/>
    <w:rsid w:val="00C96860"/>
    <w:rsid w:val="00CA175C"/>
    <w:rsid w:val="00CC1CA5"/>
    <w:rsid w:val="00CC3B44"/>
    <w:rsid w:val="00CD0A76"/>
    <w:rsid w:val="00CF46D3"/>
    <w:rsid w:val="00D04A1C"/>
    <w:rsid w:val="00D144BE"/>
    <w:rsid w:val="00D15333"/>
    <w:rsid w:val="00D20DA9"/>
    <w:rsid w:val="00D3056B"/>
    <w:rsid w:val="00D34A57"/>
    <w:rsid w:val="00D54917"/>
    <w:rsid w:val="00D55E65"/>
    <w:rsid w:val="00D70E27"/>
    <w:rsid w:val="00D80EAC"/>
    <w:rsid w:val="00D81162"/>
    <w:rsid w:val="00D816C7"/>
    <w:rsid w:val="00DA27D3"/>
    <w:rsid w:val="00DC680B"/>
    <w:rsid w:val="00DD3ABB"/>
    <w:rsid w:val="00DE0996"/>
    <w:rsid w:val="00DE236A"/>
    <w:rsid w:val="00DE336B"/>
    <w:rsid w:val="00DE3444"/>
    <w:rsid w:val="00DE65AA"/>
    <w:rsid w:val="00DF0E45"/>
    <w:rsid w:val="00DF39B7"/>
    <w:rsid w:val="00DF78C3"/>
    <w:rsid w:val="00E0471D"/>
    <w:rsid w:val="00E05B00"/>
    <w:rsid w:val="00E15F6B"/>
    <w:rsid w:val="00E2120E"/>
    <w:rsid w:val="00E326C5"/>
    <w:rsid w:val="00E35997"/>
    <w:rsid w:val="00E36068"/>
    <w:rsid w:val="00E426BB"/>
    <w:rsid w:val="00E47C17"/>
    <w:rsid w:val="00E47E6A"/>
    <w:rsid w:val="00E52F47"/>
    <w:rsid w:val="00E615A1"/>
    <w:rsid w:val="00E62AB7"/>
    <w:rsid w:val="00E63EF6"/>
    <w:rsid w:val="00E70501"/>
    <w:rsid w:val="00E80869"/>
    <w:rsid w:val="00E810F6"/>
    <w:rsid w:val="00EA357F"/>
    <w:rsid w:val="00EA39C4"/>
    <w:rsid w:val="00EC4713"/>
    <w:rsid w:val="00EC4E1C"/>
    <w:rsid w:val="00EC7778"/>
    <w:rsid w:val="00ED2F01"/>
    <w:rsid w:val="00ED32DD"/>
    <w:rsid w:val="00EE0752"/>
    <w:rsid w:val="00EE7B71"/>
    <w:rsid w:val="00EF5712"/>
    <w:rsid w:val="00F02812"/>
    <w:rsid w:val="00F0602B"/>
    <w:rsid w:val="00F127B7"/>
    <w:rsid w:val="00F15604"/>
    <w:rsid w:val="00F24D29"/>
    <w:rsid w:val="00F34CA3"/>
    <w:rsid w:val="00F427AB"/>
    <w:rsid w:val="00F43B5F"/>
    <w:rsid w:val="00F43E46"/>
    <w:rsid w:val="00F462C6"/>
    <w:rsid w:val="00F47669"/>
    <w:rsid w:val="00F54BE4"/>
    <w:rsid w:val="00F65737"/>
    <w:rsid w:val="00F73A4B"/>
    <w:rsid w:val="00F75B5B"/>
    <w:rsid w:val="00F84571"/>
    <w:rsid w:val="00F93D08"/>
    <w:rsid w:val="00F974AA"/>
    <w:rsid w:val="00FB2507"/>
    <w:rsid w:val="00FC4B2D"/>
    <w:rsid w:val="00FC5A5D"/>
    <w:rsid w:val="00FC67A4"/>
    <w:rsid w:val="00FF2F56"/>
    <w:rsid w:val="00FF359E"/>
    <w:rsid w:val="00FF4A3B"/>
    <w:rsid w:val="13ECA5D7"/>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535D6A"/>
  <w15:docId w15:val="{966ABDB6-92EE-4215-8B7F-572C81005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CD0A76"/>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540166"/>
    <w:pPr>
      <w:keepNext/>
      <w:spacing w:before="0"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3F05DB"/>
    <w:pPr>
      <w:keepNext/>
      <w:spacing w:before="24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EC7778"/>
    <w:pPr>
      <w:keepNext/>
      <w:spacing w:before="240" w:line="240" w:lineRule="auto"/>
      <w:outlineLvl w:val="2"/>
    </w:pPr>
    <w:rPr>
      <w:bCs/>
      <w:caps/>
      <w:color w:val="365F91" w:themeColor="accent1" w:themeShade="BF"/>
      <w:sz w:val="28"/>
      <w:szCs w:val="28"/>
    </w:rPr>
  </w:style>
  <w:style w:type="paragraph" w:styleId="Heading4">
    <w:name w:val="heading 4"/>
    <w:basedOn w:val="Normal"/>
    <w:next w:val="Normal"/>
    <w:qFormat/>
    <w:rsid w:val="00CD0A76"/>
    <w:pPr>
      <w:keepNext/>
      <w:spacing w:before="240" w:after="40" w:line="240" w:lineRule="auto"/>
      <w:outlineLvl w:val="3"/>
    </w:pPr>
    <w:rPr>
      <w:b/>
      <w:bCs/>
      <w:szCs w:val="24"/>
    </w:rPr>
  </w:style>
  <w:style w:type="paragraph" w:styleId="Heading5">
    <w:name w:val="heading 5"/>
    <w:basedOn w:val="Normal"/>
    <w:next w:val="Normal"/>
    <w:qFormat/>
    <w:rsid w:val="00CD0A76"/>
    <w:pPr>
      <w:keepNext/>
      <w:spacing w:before="220" w:after="40" w:line="240" w:lineRule="auto"/>
      <w:outlineLvl w:val="4"/>
    </w:pPr>
    <w:rPr>
      <w:bCs/>
      <w:u w:val="single"/>
    </w:rPr>
  </w:style>
  <w:style w:type="paragraph" w:styleId="Heading6">
    <w:name w:val="heading 6"/>
    <w:basedOn w:val="Normal"/>
    <w:next w:val="Normal"/>
    <w:qFormat/>
    <w:rsid w:val="00CD0A76"/>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CD0A76"/>
    <w:pPr>
      <w:pBdr>
        <w:bottom w:val="single" w:sz="2" w:space="1" w:color="BFBFBF"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CD0A76"/>
    <w:rPr>
      <w:rFonts w:ascii="Arial" w:eastAsia="Calibri" w:hAnsi="Arial"/>
      <w:b/>
      <w:color w:val="365F91" w:themeColor="accent1" w:themeShade="BF"/>
      <w:sz w:val="22"/>
      <w:szCs w:val="16"/>
      <w:lang w:val="en-AU"/>
    </w:rPr>
  </w:style>
  <w:style w:type="paragraph" w:styleId="Caption">
    <w:name w:val="caption"/>
    <w:basedOn w:val="Normal"/>
    <w:next w:val="Normal"/>
    <w:qFormat/>
    <w:rsid w:val="00CD0A76"/>
    <w:rPr>
      <w:b/>
      <w:bCs/>
      <w:color w:val="808080"/>
      <w:sz w:val="16"/>
      <w:szCs w:val="20"/>
    </w:rPr>
  </w:style>
  <w:style w:type="table" w:styleId="TableClassic1">
    <w:name w:val="Table Classic 1"/>
    <w:basedOn w:val="TableNormal"/>
    <w:locked/>
    <w:rsid w:val="00CD0A7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CD0A76"/>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CD0A76"/>
    <w:rPr>
      <w:color w:val="000000"/>
    </w:rPr>
    <w:tblPr>
      <w:tblStyleRowBandSize w:val="1"/>
      <w:tblStyleColBandSize w:val="1"/>
      <w:tblBorders>
        <w:top w:val="single" w:sz="8" w:space="0" w:color="8064A2"/>
        <w:bottom w:val="single" w:sz="8" w:space="0" w:color="8064A2"/>
      </w:tblBorders>
    </w:tblPr>
    <w:tblStylePr w:type="firstRow">
      <w:rPr>
        <w:rFonts w:ascii="Arial Black" w:eastAsia="Times New Roman" w:hAnsi="Arial Black"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CD0A76"/>
    <w:pPr>
      <w:numPr>
        <w:numId w:val="7"/>
      </w:numPr>
    </w:pPr>
  </w:style>
  <w:style w:type="table" w:styleId="ColorfulGrid-Accent5">
    <w:name w:val="Colorful Grid Accent 5"/>
    <w:basedOn w:val="TableNormal"/>
    <w:uiPriority w:val="73"/>
    <w:locked/>
    <w:rsid w:val="00CD0A76"/>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CD0A76"/>
    <w:pPr>
      <w:numPr>
        <w:numId w:val="32"/>
      </w:numPr>
    </w:pPr>
  </w:style>
  <w:style w:type="character" w:customStyle="1" w:styleId="BullettextChar">
    <w:name w:val="Bullet text Char"/>
    <w:basedOn w:val="DefaultParagraphFont"/>
    <w:link w:val="Bullettext"/>
    <w:rsid w:val="00CD0A76"/>
    <w:rPr>
      <w:rFonts w:ascii="Arial" w:eastAsia="Arial" w:hAnsi="Arial" w:cs="Arial"/>
      <w:color w:val="000000"/>
      <w:szCs w:val="22"/>
      <w:lang w:val="en-AU"/>
    </w:rPr>
  </w:style>
  <w:style w:type="table" w:styleId="TableGrid">
    <w:name w:val="Table Grid"/>
    <w:aliases w:val="GBCA Table 1,GBCA Table"/>
    <w:basedOn w:val="TableNormal"/>
    <w:locked/>
    <w:rsid w:val="00CD0A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CD0A76"/>
    <w:rPr>
      <w:i/>
    </w:rPr>
  </w:style>
  <w:style w:type="paragraph" w:styleId="List">
    <w:name w:val="List"/>
    <w:basedOn w:val="Normal"/>
    <w:rsid w:val="00CD0A76"/>
    <w:pPr>
      <w:numPr>
        <w:numId w:val="26"/>
      </w:numPr>
    </w:pPr>
  </w:style>
  <w:style w:type="character" w:customStyle="1" w:styleId="StyleBold">
    <w:name w:val="Style Bold"/>
    <w:basedOn w:val="DefaultParagraphFont"/>
    <w:rsid w:val="00CD0A76"/>
    <w:rPr>
      <w:b/>
      <w:bCs/>
    </w:rPr>
  </w:style>
  <w:style w:type="table" w:styleId="Table3Deffects1">
    <w:name w:val="Table 3D effects 1"/>
    <w:basedOn w:val="TableNormal"/>
    <w:locked/>
    <w:rsid w:val="00CD0A76"/>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CD0A7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CD0A76"/>
    <w:pPr>
      <w:ind w:left="720"/>
      <w:contextualSpacing/>
    </w:pPr>
  </w:style>
  <w:style w:type="paragraph" w:customStyle="1" w:styleId="Centered">
    <w:name w:val="Centered"/>
    <w:basedOn w:val="Normal"/>
    <w:rsid w:val="00CD0A76"/>
    <w:pPr>
      <w:jc w:val="center"/>
    </w:pPr>
    <w:rPr>
      <w:rFonts w:eastAsia="Times New Roman" w:cs="Times New Roman"/>
      <w:szCs w:val="20"/>
    </w:rPr>
  </w:style>
  <w:style w:type="table" w:styleId="Table3Deffects3">
    <w:name w:val="Table 3D effects 3"/>
    <w:basedOn w:val="TableNormal"/>
    <w:locked/>
    <w:rsid w:val="00CD0A7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CD0A76"/>
    <w:pPr>
      <w:numPr>
        <w:numId w:val="34"/>
      </w:numPr>
      <w:tabs>
        <w:tab w:val="left" w:pos="8364"/>
      </w:tabs>
    </w:pPr>
  </w:style>
  <w:style w:type="character" w:customStyle="1" w:styleId="Heading2Char">
    <w:name w:val="Heading 2 Char"/>
    <w:basedOn w:val="DefaultParagraphFont"/>
    <w:link w:val="Heading2"/>
    <w:rsid w:val="003F05DB"/>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CD0A76"/>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qFormat/>
    <w:locked/>
    <w:rsid w:val="00CD0A76"/>
    <w:rPr>
      <w:rFonts w:ascii="Arial" w:hAnsi="Arial"/>
      <w:b/>
      <w:bCs/>
    </w:rPr>
  </w:style>
  <w:style w:type="paragraph" w:styleId="BodyText2">
    <w:name w:val="Body Text 2"/>
    <w:aliases w:val="GBCA Document Summary"/>
    <w:basedOn w:val="Normal"/>
    <w:link w:val="BodyText2Char"/>
    <w:autoRedefine/>
    <w:locked/>
    <w:rsid w:val="00CD0A76"/>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CD0A76"/>
    <w:rPr>
      <w:rFonts w:ascii="Arial" w:eastAsia="Arial" w:hAnsi="Arial" w:cs="Arial"/>
      <w:b/>
      <w:color w:val="000000"/>
      <w:szCs w:val="22"/>
      <w:lang w:val="en-AU"/>
    </w:rPr>
  </w:style>
  <w:style w:type="paragraph" w:styleId="BalloonText">
    <w:name w:val="Balloon Text"/>
    <w:basedOn w:val="Normal"/>
    <w:link w:val="BalloonTextChar"/>
    <w:locked/>
    <w:rsid w:val="00CD0A7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CD0A76"/>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CD0A76"/>
    <w:rPr>
      <w:b/>
      <w:color w:val="1F497D" w:themeColor="text2"/>
    </w:rPr>
  </w:style>
  <w:style w:type="character" w:customStyle="1" w:styleId="Heading3Char">
    <w:name w:val="Heading 3 Char"/>
    <w:basedOn w:val="DefaultParagraphFont"/>
    <w:link w:val="Heading3"/>
    <w:rsid w:val="00EC7778"/>
    <w:rPr>
      <w:rFonts w:ascii="Arial" w:eastAsia="Arial" w:hAnsi="Arial" w:cs="Arial"/>
      <w:bCs/>
      <w:caps/>
      <w:color w:val="365F91" w:themeColor="accent1" w:themeShade="BF"/>
      <w:sz w:val="28"/>
      <w:szCs w:val="28"/>
      <w:lang w:val="en-AU"/>
    </w:rPr>
  </w:style>
  <w:style w:type="paragraph" w:customStyle="1" w:styleId="Bluetext">
    <w:name w:val="Blue text"/>
    <w:basedOn w:val="Normal"/>
    <w:qFormat/>
    <w:rsid w:val="00CD0A76"/>
    <w:rPr>
      <w:color w:val="8064A2" w:themeColor="accent4"/>
    </w:rPr>
  </w:style>
  <w:style w:type="table" w:styleId="MediumGrid1-Accent1">
    <w:name w:val="Medium Grid 1 Accent 1"/>
    <w:basedOn w:val="TableNormal"/>
    <w:uiPriority w:val="67"/>
    <w:locked/>
    <w:rsid w:val="00CD0A76"/>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CD0A76"/>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4"/>
    <w:rsid w:val="00CC3B44"/>
    <w:rPr>
      <w:rFonts w:ascii="Arial" w:eastAsia="Arial" w:hAnsi="Arial" w:cs="Arial"/>
      <w:color w:val="000000"/>
      <w:szCs w:val="22"/>
      <w:lang w:val="en-AU"/>
    </w:rPr>
  </w:style>
  <w:style w:type="paragraph" w:styleId="CommentText">
    <w:name w:val="annotation text"/>
    <w:basedOn w:val="Normal"/>
    <w:link w:val="CommentTextChar"/>
    <w:uiPriority w:val="99"/>
    <w:locked/>
    <w:rsid w:val="00CC3B44"/>
    <w:pPr>
      <w:spacing w:before="0" w:after="200"/>
    </w:pPr>
    <w:rPr>
      <w:rFonts w:eastAsiaTheme="minorHAnsi" w:cstheme="minorBidi"/>
      <w:color w:val="auto"/>
      <w:sz w:val="22"/>
      <w:szCs w:val="20"/>
    </w:rPr>
  </w:style>
  <w:style w:type="character" w:customStyle="1" w:styleId="CommentTextChar">
    <w:name w:val="Comment Text Char"/>
    <w:basedOn w:val="DefaultParagraphFont"/>
    <w:link w:val="CommentText"/>
    <w:uiPriority w:val="99"/>
    <w:rsid w:val="00CC3B44"/>
    <w:rPr>
      <w:rFonts w:ascii="Arial" w:eastAsiaTheme="minorHAnsi" w:hAnsi="Arial" w:cstheme="minorBidi"/>
      <w:sz w:val="22"/>
      <w:lang w:val="en-AU"/>
    </w:rPr>
  </w:style>
  <w:style w:type="character" w:styleId="CommentReference">
    <w:name w:val="annotation reference"/>
    <w:basedOn w:val="DefaultParagraphFont"/>
    <w:uiPriority w:val="99"/>
    <w:unhideWhenUsed/>
    <w:locked/>
    <w:rsid w:val="00CC3B44"/>
    <w:rPr>
      <w:sz w:val="16"/>
      <w:szCs w:val="16"/>
    </w:rPr>
  </w:style>
  <w:style w:type="paragraph" w:customStyle="1" w:styleId="BodyoftextBulletPoint">
    <w:name w:val="Body of text – Bullet Point"/>
    <w:basedOn w:val="Normal"/>
    <w:link w:val="BodyoftextBulletPointChar"/>
    <w:qFormat/>
    <w:rsid w:val="007E6C71"/>
    <w:pPr>
      <w:numPr>
        <w:numId w:val="37"/>
      </w:numPr>
      <w:spacing w:before="0" w:after="200"/>
    </w:pPr>
    <w:rPr>
      <w:rFonts w:asciiTheme="minorHAnsi" w:eastAsiaTheme="minorHAnsi" w:hAnsiTheme="minorHAnsi" w:cstheme="minorBidi"/>
      <w:color w:val="auto"/>
      <w:sz w:val="22"/>
    </w:rPr>
  </w:style>
  <w:style w:type="character" w:customStyle="1" w:styleId="BodyoftextBulletPointChar">
    <w:name w:val="Body of text – Bullet Point Char"/>
    <w:basedOn w:val="DefaultParagraphFont"/>
    <w:link w:val="BodyoftextBulletPoint"/>
    <w:rsid w:val="007E6C71"/>
    <w:rPr>
      <w:rFonts w:asciiTheme="minorHAnsi" w:eastAsiaTheme="minorHAnsi" w:hAnsiTheme="minorHAnsi" w:cstheme="minorBidi"/>
      <w:sz w:val="22"/>
      <w:szCs w:val="22"/>
      <w:lang w:val="en-AU"/>
    </w:rPr>
  </w:style>
  <w:style w:type="table" w:customStyle="1" w:styleId="GBCATable1">
    <w:name w:val="GBCA Table1"/>
    <w:basedOn w:val="TableNormal"/>
    <w:next w:val="TableGrid"/>
    <w:rsid w:val="00370BAD"/>
    <w:pPr>
      <w:spacing w:before="120" w:after="120"/>
    </w:pPr>
    <w:rPr>
      <w:rFonts w:ascii="Arial" w:hAnsi="Arial"/>
      <w:sz w:val="18"/>
      <w:lang w:val="en-AU" w:eastAsia="en-AU"/>
    </w:rPr>
    <w:tblPr>
      <w:tblStyleRowBandSize w:val="1"/>
      <w:tblBorders>
        <w:top w:val="single" w:sz="24" w:space="0" w:color="1F497D" w:themeColor="text2"/>
        <w:bottom w:val="single" w:sz="12" w:space="0" w:color="1F497D" w:themeColor="text2"/>
        <w:insideH w:val="dotted" w:sz="4" w:space="0" w:color="1F497D" w:themeColor="text2"/>
      </w:tblBorders>
      <w:tblCellMar>
        <w:left w:w="0" w:type="dxa"/>
        <w:right w:w="0" w:type="dxa"/>
      </w:tblCellMar>
    </w:tblPr>
    <w:tcPr>
      <w:shd w:val="clear" w:color="auto" w:fill="auto"/>
      <w:vAlign w:val="center"/>
    </w:tcPr>
    <w:tblStylePr w:type="firstRow">
      <w:rPr>
        <w:rFonts w:ascii="Arial" w:hAnsi="Arial"/>
        <w:b/>
        <w:color w:val="auto"/>
        <w:sz w:val="28"/>
      </w:rPr>
    </w:tblStylePr>
    <w:tblStylePr w:type="firstCol">
      <w:rPr>
        <w:rFonts w:ascii="Arial" w:hAnsi="Arial"/>
        <w:b/>
        <w:sz w:val="22"/>
      </w:rPr>
    </w:tblStylePr>
    <w:tblStylePr w:type="band1Horz">
      <w:pPr>
        <w:jc w:val="left"/>
      </w:pPr>
      <w:tblPr/>
      <w:tcPr>
        <w:vAlign w:val="top"/>
      </w:tcPr>
    </w:tblStylePr>
  </w:style>
  <w:style w:type="paragraph" w:styleId="Header">
    <w:name w:val="header"/>
    <w:basedOn w:val="Normal"/>
    <w:link w:val="HeaderChar"/>
    <w:locked/>
    <w:rsid w:val="0090676D"/>
    <w:pPr>
      <w:tabs>
        <w:tab w:val="center" w:pos="4513"/>
        <w:tab w:val="right" w:pos="9026"/>
      </w:tabs>
      <w:spacing w:before="0" w:after="0" w:line="240" w:lineRule="auto"/>
    </w:pPr>
  </w:style>
  <w:style w:type="character" w:customStyle="1" w:styleId="HeaderChar">
    <w:name w:val="Header Char"/>
    <w:basedOn w:val="DefaultParagraphFont"/>
    <w:link w:val="Header"/>
    <w:rsid w:val="0090676D"/>
    <w:rPr>
      <w:rFonts w:ascii="Arial" w:eastAsia="Arial" w:hAnsi="Arial" w:cs="Arial"/>
      <w:color w:val="000000"/>
      <w:szCs w:val="22"/>
      <w:lang w:val="en-AU"/>
    </w:rPr>
  </w:style>
  <w:style w:type="paragraph" w:styleId="Footer">
    <w:name w:val="footer"/>
    <w:basedOn w:val="Normal"/>
    <w:link w:val="FooterChar"/>
    <w:locked/>
    <w:rsid w:val="0090676D"/>
    <w:pPr>
      <w:tabs>
        <w:tab w:val="center" w:pos="4513"/>
        <w:tab w:val="right" w:pos="9026"/>
      </w:tabs>
      <w:spacing w:before="0" w:after="0" w:line="240" w:lineRule="auto"/>
    </w:pPr>
  </w:style>
  <w:style w:type="character" w:customStyle="1" w:styleId="FooterChar">
    <w:name w:val="Footer Char"/>
    <w:basedOn w:val="DefaultParagraphFont"/>
    <w:link w:val="Footer"/>
    <w:rsid w:val="0090676D"/>
    <w:rPr>
      <w:rFonts w:ascii="Arial" w:eastAsia="Arial" w:hAnsi="Arial" w:cs="Arial"/>
      <w:color w:val="000000"/>
      <w:szCs w:val="22"/>
      <w:lang w:val="en-AU"/>
    </w:rPr>
  </w:style>
  <w:style w:type="paragraph" w:styleId="CommentSubject">
    <w:name w:val="annotation subject"/>
    <w:basedOn w:val="CommentText"/>
    <w:next w:val="CommentText"/>
    <w:link w:val="CommentSubjectChar"/>
    <w:semiHidden/>
    <w:unhideWhenUsed/>
    <w:locked/>
    <w:rsid w:val="001547B7"/>
    <w:pPr>
      <w:spacing w:before="120" w:after="120" w:line="240" w:lineRule="auto"/>
    </w:pPr>
    <w:rPr>
      <w:rFonts w:eastAsia="Arial" w:cs="Arial"/>
      <w:b/>
      <w:bCs/>
      <w:color w:val="000000"/>
      <w:sz w:val="20"/>
    </w:rPr>
  </w:style>
  <w:style w:type="character" w:customStyle="1" w:styleId="CommentSubjectChar">
    <w:name w:val="Comment Subject Char"/>
    <w:basedOn w:val="CommentTextChar"/>
    <w:link w:val="CommentSubject"/>
    <w:semiHidden/>
    <w:rsid w:val="001547B7"/>
    <w:rPr>
      <w:rFonts w:ascii="Arial" w:eastAsia="Arial" w:hAnsi="Arial" w:cs="Arial"/>
      <w:b/>
      <w:bCs/>
      <w:color w:val="000000"/>
      <w:sz w:val="22"/>
      <w:lang w:val="en-AU"/>
    </w:rPr>
  </w:style>
  <w:style w:type="paragraph" w:styleId="Revision">
    <w:name w:val="Revision"/>
    <w:hidden/>
    <w:uiPriority w:val="99"/>
    <w:semiHidden/>
    <w:rsid w:val="00F75B5B"/>
    <w:rPr>
      <w:rFonts w:ascii="Arial" w:eastAsia="Arial" w:hAnsi="Arial" w:cs="Arial"/>
      <w:color w:val="000000"/>
      <w:szCs w:val="22"/>
      <w:lang w:val="en-AU"/>
    </w:rPr>
  </w:style>
  <w:style w:type="paragraph" w:customStyle="1" w:styleId="paragraph">
    <w:name w:val="paragraph"/>
    <w:basedOn w:val="Normal"/>
    <w:rsid w:val="00240AA6"/>
    <w:pPr>
      <w:spacing w:before="100" w:beforeAutospacing="1" w:after="100" w:afterAutospacing="1" w:line="240" w:lineRule="auto"/>
    </w:pPr>
    <w:rPr>
      <w:rFonts w:ascii="Times New Roman" w:eastAsia="Times New Roman" w:hAnsi="Times New Roman" w:cs="Times New Roman"/>
      <w:color w:val="auto"/>
      <w:sz w:val="24"/>
      <w:szCs w:val="24"/>
      <w:lang w:val="en-NZ" w:eastAsia="en-NZ"/>
    </w:rPr>
  </w:style>
  <w:style w:type="character" w:customStyle="1" w:styleId="normaltextrun">
    <w:name w:val="normaltextrun"/>
    <w:basedOn w:val="DefaultParagraphFont"/>
    <w:rsid w:val="00240AA6"/>
  </w:style>
  <w:style w:type="character" w:customStyle="1" w:styleId="eop">
    <w:name w:val="eop"/>
    <w:basedOn w:val="DefaultParagraphFont"/>
    <w:rsid w:val="00240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553336">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884176705">
      <w:bodyDiv w:val="1"/>
      <w:marLeft w:val="0"/>
      <w:marRight w:val="0"/>
      <w:marTop w:val="0"/>
      <w:marBottom w:val="0"/>
      <w:divBdr>
        <w:top w:val="none" w:sz="0" w:space="0" w:color="auto"/>
        <w:left w:val="none" w:sz="0" w:space="0" w:color="auto"/>
        <w:bottom w:val="none" w:sz="0" w:space="0" w:color="auto"/>
        <w:right w:val="none" w:sz="0" w:space="0" w:color="auto"/>
      </w:divBdr>
      <w:divsChild>
        <w:div w:id="2142309855">
          <w:marLeft w:val="0"/>
          <w:marRight w:val="0"/>
          <w:marTop w:val="0"/>
          <w:marBottom w:val="0"/>
          <w:divBdr>
            <w:top w:val="none" w:sz="0" w:space="0" w:color="auto"/>
            <w:left w:val="none" w:sz="0" w:space="0" w:color="auto"/>
            <w:bottom w:val="none" w:sz="0" w:space="0" w:color="auto"/>
            <w:right w:val="none" w:sz="0" w:space="0" w:color="auto"/>
          </w:divBdr>
          <w:divsChild>
            <w:div w:id="1777486273">
              <w:marLeft w:val="0"/>
              <w:marRight w:val="0"/>
              <w:marTop w:val="0"/>
              <w:marBottom w:val="0"/>
              <w:divBdr>
                <w:top w:val="none" w:sz="0" w:space="0" w:color="auto"/>
                <w:left w:val="none" w:sz="0" w:space="0" w:color="auto"/>
                <w:bottom w:val="none" w:sz="0" w:space="0" w:color="auto"/>
                <w:right w:val="none" w:sz="0" w:space="0" w:color="auto"/>
              </w:divBdr>
            </w:div>
          </w:divsChild>
        </w:div>
        <w:div w:id="251090632">
          <w:marLeft w:val="0"/>
          <w:marRight w:val="0"/>
          <w:marTop w:val="0"/>
          <w:marBottom w:val="0"/>
          <w:divBdr>
            <w:top w:val="none" w:sz="0" w:space="0" w:color="auto"/>
            <w:left w:val="none" w:sz="0" w:space="0" w:color="auto"/>
            <w:bottom w:val="none" w:sz="0" w:space="0" w:color="auto"/>
            <w:right w:val="none" w:sz="0" w:space="0" w:color="auto"/>
          </w:divBdr>
          <w:divsChild>
            <w:div w:id="998923317">
              <w:marLeft w:val="0"/>
              <w:marRight w:val="0"/>
              <w:marTop w:val="0"/>
              <w:marBottom w:val="0"/>
              <w:divBdr>
                <w:top w:val="none" w:sz="0" w:space="0" w:color="auto"/>
                <w:left w:val="none" w:sz="0" w:space="0" w:color="auto"/>
                <w:bottom w:val="none" w:sz="0" w:space="0" w:color="auto"/>
                <w:right w:val="none" w:sz="0" w:space="0" w:color="auto"/>
              </w:divBdr>
            </w:div>
            <w:div w:id="1915313943">
              <w:marLeft w:val="0"/>
              <w:marRight w:val="0"/>
              <w:marTop w:val="0"/>
              <w:marBottom w:val="0"/>
              <w:divBdr>
                <w:top w:val="none" w:sz="0" w:space="0" w:color="auto"/>
                <w:left w:val="none" w:sz="0" w:space="0" w:color="auto"/>
                <w:bottom w:val="none" w:sz="0" w:space="0" w:color="auto"/>
                <w:right w:val="none" w:sz="0" w:space="0" w:color="auto"/>
              </w:divBdr>
            </w:div>
          </w:divsChild>
        </w:div>
        <w:div w:id="196548764">
          <w:marLeft w:val="0"/>
          <w:marRight w:val="0"/>
          <w:marTop w:val="0"/>
          <w:marBottom w:val="0"/>
          <w:divBdr>
            <w:top w:val="none" w:sz="0" w:space="0" w:color="auto"/>
            <w:left w:val="none" w:sz="0" w:space="0" w:color="auto"/>
            <w:bottom w:val="none" w:sz="0" w:space="0" w:color="auto"/>
            <w:right w:val="none" w:sz="0" w:space="0" w:color="auto"/>
          </w:divBdr>
          <w:divsChild>
            <w:div w:id="1676759134">
              <w:marLeft w:val="0"/>
              <w:marRight w:val="0"/>
              <w:marTop w:val="0"/>
              <w:marBottom w:val="0"/>
              <w:divBdr>
                <w:top w:val="none" w:sz="0" w:space="0" w:color="auto"/>
                <w:left w:val="none" w:sz="0" w:space="0" w:color="auto"/>
                <w:bottom w:val="none" w:sz="0" w:space="0" w:color="auto"/>
                <w:right w:val="none" w:sz="0" w:space="0" w:color="auto"/>
              </w:divBdr>
            </w:div>
            <w:div w:id="1378625099">
              <w:marLeft w:val="0"/>
              <w:marRight w:val="0"/>
              <w:marTop w:val="0"/>
              <w:marBottom w:val="0"/>
              <w:divBdr>
                <w:top w:val="none" w:sz="0" w:space="0" w:color="auto"/>
                <w:left w:val="none" w:sz="0" w:space="0" w:color="auto"/>
                <w:bottom w:val="none" w:sz="0" w:space="0" w:color="auto"/>
                <w:right w:val="none" w:sz="0" w:space="0" w:color="auto"/>
              </w:divBdr>
            </w:div>
          </w:divsChild>
        </w:div>
        <w:div w:id="1959946511">
          <w:marLeft w:val="0"/>
          <w:marRight w:val="0"/>
          <w:marTop w:val="0"/>
          <w:marBottom w:val="0"/>
          <w:divBdr>
            <w:top w:val="none" w:sz="0" w:space="0" w:color="auto"/>
            <w:left w:val="none" w:sz="0" w:space="0" w:color="auto"/>
            <w:bottom w:val="none" w:sz="0" w:space="0" w:color="auto"/>
            <w:right w:val="none" w:sz="0" w:space="0" w:color="auto"/>
          </w:divBdr>
          <w:divsChild>
            <w:div w:id="834034464">
              <w:marLeft w:val="0"/>
              <w:marRight w:val="0"/>
              <w:marTop w:val="0"/>
              <w:marBottom w:val="0"/>
              <w:divBdr>
                <w:top w:val="none" w:sz="0" w:space="0" w:color="auto"/>
                <w:left w:val="none" w:sz="0" w:space="0" w:color="auto"/>
                <w:bottom w:val="none" w:sz="0" w:space="0" w:color="auto"/>
                <w:right w:val="none" w:sz="0" w:space="0" w:color="auto"/>
              </w:divBdr>
            </w:div>
          </w:divsChild>
        </w:div>
        <w:div w:id="1149829339">
          <w:marLeft w:val="0"/>
          <w:marRight w:val="0"/>
          <w:marTop w:val="0"/>
          <w:marBottom w:val="0"/>
          <w:divBdr>
            <w:top w:val="none" w:sz="0" w:space="0" w:color="auto"/>
            <w:left w:val="none" w:sz="0" w:space="0" w:color="auto"/>
            <w:bottom w:val="none" w:sz="0" w:space="0" w:color="auto"/>
            <w:right w:val="none" w:sz="0" w:space="0" w:color="auto"/>
          </w:divBdr>
          <w:divsChild>
            <w:div w:id="389889717">
              <w:marLeft w:val="0"/>
              <w:marRight w:val="0"/>
              <w:marTop w:val="0"/>
              <w:marBottom w:val="0"/>
              <w:divBdr>
                <w:top w:val="none" w:sz="0" w:space="0" w:color="auto"/>
                <w:left w:val="none" w:sz="0" w:space="0" w:color="auto"/>
                <w:bottom w:val="none" w:sz="0" w:space="0" w:color="auto"/>
                <w:right w:val="none" w:sz="0" w:space="0" w:color="auto"/>
              </w:divBdr>
            </w:div>
          </w:divsChild>
        </w:div>
        <w:div w:id="993997243">
          <w:marLeft w:val="0"/>
          <w:marRight w:val="0"/>
          <w:marTop w:val="0"/>
          <w:marBottom w:val="0"/>
          <w:divBdr>
            <w:top w:val="none" w:sz="0" w:space="0" w:color="auto"/>
            <w:left w:val="none" w:sz="0" w:space="0" w:color="auto"/>
            <w:bottom w:val="none" w:sz="0" w:space="0" w:color="auto"/>
            <w:right w:val="none" w:sz="0" w:space="0" w:color="auto"/>
          </w:divBdr>
          <w:divsChild>
            <w:div w:id="1272664822">
              <w:marLeft w:val="0"/>
              <w:marRight w:val="0"/>
              <w:marTop w:val="0"/>
              <w:marBottom w:val="0"/>
              <w:divBdr>
                <w:top w:val="none" w:sz="0" w:space="0" w:color="auto"/>
                <w:left w:val="none" w:sz="0" w:space="0" w:color="auto"/>
                <w:bottom w:val="none" w:sz="0" w:space="0" w:color="auto"/>
                <w:right w:val="none" w:sz="0" w:space="0" w:color="auto"/>
              </w:divBdr>
            </w:div>
          </w:divsChild>
        </w:div>
        <w:div w:id="1850409012">
          <w:marLeft w:val="0"/>
          <w:marRight w:val="0"/>
          <w:marTop w:val="0"/>
          <w:marBottom w:val="0"/>
          <w:divBdr>
            <w:top w:val="none" w:sz="0" w:space="0" w:color="auto"/>
            <w:left w:val="none" w:sz="0" w:space="0" w:color="auto"/>
            <w:bottom w:val="none" w:sz="0" w:space="0" w:color="auto"/>
            <w:right w:val="none" w:sz="0" w:space="0" w:color="auto"/>
          </w:divBdr>
          <w:divsChild>
            <w:div w:id="1973972666">
              <w:marLeft w:val="0"/>
              <w:marRight w:val="0"/>
              <w:marTop w:val="0"/>
              <w:marBottom w:val="0"/>
              <w:divBdr>
                <w:top w:val="none" w:sz="0" w:space="0" w:color="auto"/>
                <w:left w:val="none" w:sz="0" w:space="0" w:color="auto"/>
                <w:bottom w:val="none" w:sz="0" w:space="0" w:color="auto"/>
                <w:right w:val="none" w:sz="0" w:space="0" w:color="auto"/>
              </w:divBdr>
            </w:div>
          </w:divsChild>
        </w:div>
        <w:div w:id="1284730819">
          <w:marLeft w:val="0"/>
          <w:marRight w:val="0"/>
          <w:marTop w:val="0"/>
          <w:marBottom w:val="0"/>
          <w:divBdr>
            <w:top w:val="none" w:sz="0" w:space="0" w:color="auto"/>
            <w:left w:val="none" w:sz="0" w:space="0" w:color="auto"/>
            <w:bottom w:val="none" w:sz="0" w:space="0" w:color="auto"/>
            <w:right w:val="none" w:sz="0" w:space="0" w:color="auto"/>
          </w:divBdr>
          <w:divsChild>
            <w:div w:id="1427769843">
              <w:marLeft w:val="0"/>
              <w:marRight w:val="0"/>
              <w:marTop w:val="0"/>
              <w:marBottom w:val="0"/>
              <w:divBdr>
                <w:top w:val="none" w:sz="0" w:space="0" w:color="auto"/>
                <w:left w:val="none" w:sz="0" w:space="0" w:color="auto"/>
                <w:bottom w:val="none" w:sz="0" w:space="0" w:color="auto"/>
                <w:right w:val="none" w:sz="0" w:space="0" w:color="auto"/>
              </w:divBdr>
            </w:div>
          </w:divsChild>
        </w:div>
        <w:div w:id="1035083300">
          <w:marLeft w:val="0"/>
          <w:marRight w:val="0"/>
          <w:marTop w:val="0"/>
          <w:marBottom w:val="0"/>
          <w:divBdr>
            <w:top w:val="none" w:sz="0" w:space="0" w:color="auto"/>
            <w:left w:val="none" w:sz="0" w:space="0" w:color="auto"/>
            <w:bottom w:val="none" w:sz="0" w:space="0" w:color="auto"/>
            <w:right w:val="none" w:sz="0" w:space="0" w:color="auto"/>
          </w:divBdr>
          <w:divsChild>
            <w:div w:id="779300785">
              <w:marLeft w:val="0"/>
              <w:marRight w:val="0"/>
              <w:marTop w:val="0"/>
              <w:marBottom w:val="0"/>
              <w:divBdr>
                <w:top w:val="none" w:sz="0" w:space="0" w:color="auto"/>
                <w:left w:val="none" w:sz="0" w:space="0" w:color="auto"/>
                <w:bottom w:val="none" w:sz="0" w:space="0" w:color="auto"/>
                <w:right w:val="none" w:sz="0" w:space="0" w:color="auto"/>
              </w:divBdr>
            </w:div>
          </w:divsChild>
        </w:div>
        <w:div w:id="1025330239">
          <w:marLeft w:val="0"/>
          <w:marRight w:val="0"/>
          <w:marTop w:val="0"/>
          <w:marBottom w:val="0"/>
          <w:divBdr>
            <w:top w:val="none" w:sz="0" w:space="0" w:color="auto"/>
            <w:left w:val="none" w:sz="0" w:space="0" w:color="auto"/>
            <w:bottom w:val="none" w:sz="0" w:space="0" w:color="auto"/>
            <w:right w:val="none" w:sz="0" w:space="0" w:color="auto"/>
          </w:divBdr>
          <w:divsChild>
            <w:div w:id="1786341368">
              <w:marLeft w:val="0"/>
              <w:marRight w:val="0"/>
              <w:marTop w:val="0"/>
              <w:marBottom w:val="0"/>
              <w:divBdr>
                <w:top w:val="none" w:sz="0" w:space="0" w:color="auto"/>
                <w:left w:val="none" w:sz="0" w:space="0" w:color="auto"/>
                <w:bottom w:val="none" w:sz="0" w:space="0" w:color="auto"/>
                <w:right w:val="none" w:sz="0" w:space="0" w:color="auto"/>
              </w:divBdr>
            </w:div>
          </w:divsChild>
        </w:div>
        <w:div w:id="527910786">
          <w:marLeft w:val="0"/>
          <w:marRight w:val="0"/>
          <w:marTop w:val="0"/>
          <w:marBottom w:val="0"/>
          <w:divBdr>
            <w:top w:val="none" w:sz="0" w:space="0" w:color="auto"/>
            <w:left w:val="none" w:sz="0" w:space="0" w:color="auto"/>
            <w:bottom w:val="none" w:sz="0" w:space="0" w:color="auto"/>
            <w:right w:val="none" w:sz="0" w:space="0" w:color="auto"/>
          </w:divBdr>
          <w:divsChild>
            <w:div w:id="534315980">
              <w:marLeft w:val="0"/>
              <w:marRight w:val="0"/>
              <w:marTop w:val="0"/>
              <w:marBottom w:val="0"/>
              <w:divBdr>
                <w:top w:val="none" w:sz="0" w:space="0" w:color="auto"/>
                <w:left w:val="none" w:sz="0" w:space="0" w:color="auto"/>
                <w:bottom w:val="none" w:sz="0" w:space="0" w:color="auto"/>
                <w:right w:val="none" w:sz="0" w:space="0" w:color="auto"/>
              </w:divBdr>
            </w:div>
          </w:divsChild>
        </w:div>
        <w:div w:id="1141575276">
          <w:marLeft w:val="0"/>
          <w:marRight w:val="0"/>
          <w:marTop w:val="0"/>
          <w:marBottom w:val="0"/>
          <w:divBdr>
            <w:top w:val="none" w:sz="0" w:space="0" w:color="auto"/>
            <w:left w:val="none" w:sz="0" w:space="0" w:color="auto"/>
            <w:bottom w:val="none" w:sz="0" w:space="0" w:color="auto"/>
            <w:right w:val="none" w:sz="0" w:space="0" w:color="auto"/>
          </w:divBdr>
          <w:divsChild>
            <w:div w:id="1521236024">
              <w:marLeft w:val="0"/>
              <w:marRight w:val="0"/>
              <w:marTop w:val="0"/>
              <w:marBottom w:val="0"/>
              <w:divBdr>
                <w:top w:val="none" w:sz="0" w:space="0" w:color="auto"/>
                <w:left w:val="none" w:sz="0" w:space="0" w:color="auto"/>
                <w:bottom w:val="none" w:sz="0" w:space="0" w:color="auto"/>
                <w:right w:val="none" w:sz="0" w:space="0" w:color="auto"/>
              </w:divBdr>
            </w:div>
          </w:divsChild>
        </w:div>
        <w:div w:id="432559764">
          <w:marLeft w:val="0"/>
          <w:marRight w:val="0"/>
          <w:marTop w:val="0"/>
          <w:marBottom w:val="0"/>
          <w:divBdr>
            <w:top w:val="none" w:sz="0" w:space="0" w:color="auto"/>
            <w:left w:val="none" w:sz="0" w:space="0" w:color="auto"/>
            <w:bottom w:val="none" w:sz="0" w:space="0" w:color="auto"/>
            <w:right w:val="none" w:sz="0" w:space="0" w:color="auto"/>
          </w:divBdr>
          <w:divsChild>
            <w:div w:id="1407529991">
              <w:marLeft w:val="0"/>
              <w:marRight w:val="0"/>
              <w:marTop w:val="0"/>
              <w:marBottom w:val="0"/>
              <w:divBdr>
                <w:top w:val="none" w:sz="0" w:space="0" w:color="auto"/>
                <w:left w:val="none" w:sz="0" w:space="0" w:color="auto"/>
                <w:bottom w:val="none" w:sz="0" w:space="0" w:color="auto"/>
                <w:right w:val="none" w:sz="0" w:space="0" w:color="auto"/>
              </w:divBdr>
            </w:div>
          </w:divsChild>
        </w:div>
        <w:div w:id="2104253372">
          <w:marLeft w:val="0"/>
          <w:marRight w:val="0"/>
          <w:marTop w:val="0"/>
          <w:marBottom w:val="0"/>
          <w:divBdr>
            <w:top w:val="none" w:sz="0" w:space="0" w:color="auto"/>
            <w:left w:val="none" w:sz="0" w:space="0" w:color="auto"/>
            <w:bottom w:val="none" w:sz="0" w:space="0" w:color="auto"/>
            <w:right w:val="none" w:sz="0" w:space="0" w:color="auto"/>
          </w:divBdr>
          <w:divsChild>
            <w:div w:id="23679155">
              <w:marLeft w:val="0"/>
              <w:marRight w:val="0"/>
              <w:marTop w:val="0"/>
              <w:marBottom w:val="0"/>
              <w:divBdr>
                <w:top w:val="none" w:sz="0" w:space="0" w:color="auto"/>
                <w:left w:val="none" w:sz="0" w:space="0" w:color="auto"/>
                <w:bottom w:val="none" w:sz="0" w:space="0" w:color="auto"/>
                <w:right w:val="none" w:sz="0" w:space="0" w:color="auto"/>
              </w:divBdr>
            </w:div>
          </w:divsChild>
        </w:div>
        <w:div w:id="315763561">
          <w:marLeft w:val="0"/>
          <w:marRight w:val="0"/>
          <w:marTop w:val="0"/>
          <w:marBottom w:val="0"/>
          <w:divBdr>
            <w:top w:val="none" w:sz="0" w:space="0" w:color="auto"/>
            <w:left w:val="none" w:sz="0" w:space="0" w:color="auto"/>
            <w:bottom w:val="none" w:sz="0" w:space="0" w:color="auto"/>
            <w:right w:val="none" w:sz="0" w:space="0" w:color="auto"/>
          </w:divBdr>
          <w:divsChild>
            <w:div w:id="1725366379">
              <w:marLeft w:val="0"/>
              <w:marRight w:val="0"/>
              <w:marTop w:val="0"/>
              <w:marBottom w:val="0"/>
              <w:divBdr>
                <w:top w:val="none" w:sz="0" w:space="0" w:color="auto"/>
                <w:left w:val="none" w:sz="0" w:space="0" w:color="auto"/>
                <w:bottom w:val="none" w:sz="0" w:space="0" w:color="auto"/>
                <w:right w:val="none" w:sz="0" w:space="0" w:color="auto"/>
              </w:divBdr>
            </w:div>
          </w:divsChild>
        </w:div>
        <w:div w:id="1762220679">
          <w:marLeft w:val="0"/>
          <w:marRight w:val="0"/>
          <w:marTop w:val="0"/>
          <w:marBottom w:val="0"/>
          <w:divBdr>
            <w:top w:val="none" w:sz="0" w:space="0" w:color="auto"/>
            <w:left w:val="none" w:sz="0" w:space="0" w:color="auto"/>
            <w:bottom w:val="none" w:sz="0" w:space="0" w:color="auto"/>
            <w:right w:val="none" w:sz="0" w:space="0" w:color="auto"/>
          </w:divBdr>
          <w:divsChild>
            <w:div w:id="1749571663">
              <w:marLeft w:val="0"/>
              <w:marRight w:val="0"/>
              <w:marTop w:val="0"/>
              <w:marBottom w:val="0"/>
              <w:divBdr>
                <w:top w:val="none" w:sz="0" w:space="0" w:color="auto"/>
                <w:left w:val="none" w:sz="0" w:space="0" w:color="auto"/>
                <w:bottom w:val="none" w:sz="0" w:space="0" w:color="auto"/>
                <w:right w:val="none" w:sz="0" w:space="0" w:color="auto"/>
              </w:divBdr>
            </w:div>
          </w:divsChild>
        </w:div>
        <w:div w:id="57214434">
          <w:marLeft w:val="0"/>
          <w:marRight w:val="0"/>
          <w:marTop w:val="0"/>
          <w:marBottom w:val="0"/>
          <w:divBdr>
            <w:top w:val="none" w:sz="0" w:space="0" w:color="auto"/>
            <w:left w:val="none" w:sz="0" w:space="0" w:color="auto"/>
            <w:bottom w:val="none" w:sz="0" w:space="0" w:color="auto"/>
            <w:right w:val="none" w:sz="0" w:space="0" w:color="auto"/>
          </w:divBdr>
          <w:divsChild>
            <w:div w:id="561330870">
              <w:marLeft w:val="0"/>
              <w:marRight w:val="0"/>
              <w:marTop w:val="0"/>
              <w:marBottom w:val="0"/>
              <w:divBdr>
                <w:top w:val="none" w:sz="0" w:space="0" w:color="auto"/>
                <w:left w:val="none" w:sz="0" w:space="0" w:color="auto"/>
                <w:bottom w:val="none" w:sz="0" w:space="0" w:color="auto"/>
                <w:right w:val="none" w:sz="0" w:space="0" w:color="auto"/>
              </w:divBdr>
            </w:div>
          </w:divsChild>
        </w:div>
        <w:div w:id="1766683901">
          <w:marLeft w:val="0"/>
          <w:marRight w:val="0"/>
          <w:marTop w:val="0"/>
          <w:marBottom w:val="0"/>
          <w:divBdr>
            <w:top w:val="none" w:sz="0" w:space="0" w:color="auto"/>
            <w:left w:val="none" w:sz="0" w:space="0" w:color="auto"/>
            <w:bottom w:val="none" w:sz="0" w:space="0" w:color="auto"/>
            <w:right w:val="none" w:sz="0" w:space="0" w:color="auto"/>
          </w:divBdr>
          <w:divsChild>
            <w:div w:id="911738987">
              <w:marLeft w:val="0"/>
              <w:marRight w:val="0"/>
              <w:marTop w:val="0"/>
              <w:marBottom w:val="0"/>
              <w:divBdr>
                <w:top w:val="none" w:sz="0" w:space="0" w:color="auto"/>
                <w:left w:val="none" w:sz="0" w:space="0" w:color="auto"/>
                <w:bottom w:val="none" w:sz="0" w:space="0" w:color="auto"/>
                <w:right w:val="none" w:sz="0" w:space="0" w:color="auto"/>
              </w:divBdr>
            </w:div>
          </w:divsChild>
        </w:div>
        <w:div w:id="1843739211">
          <w:marLeft w:val="0"/>
          <w:marRight w:val="0"/>
          <w:marTop w:val="0"/>
          <w:marBottom w:val="0"/>
          <w:divBdr>
            <w:top w:val="none" w:sz="0" w:space="0" w:color="auto"/>
            <w:left w:val="none" w:sz="0" w:space="0" w:color="auto"/>
            <w:bottom w:val="none" w:sz="0" w:space="0" w:color="auto"/>
            <w:right w:val="none" w:sz="0" w:space="0" w:color="auto"/>
          </w:divBdr>
          <w:divsChild>
            <w:div w:id="881095164">
              <w:marLeft w:val="0"/>
              <w:marRight w:val="0"/>
              <w:marTop w:val="0"/>
              <w:marBottom w:val="0"/>
              <w:divBdr>
                <w:top w:val="none" w:sz="0" w:space="0" w:color="auto"/>
                <w:left w:val="none" w:sz="0" w:space="0" w:color="auto"/>
                <w:bottom w:val="none" w:sz="0" w:space="0" w:color="auto"/>
                <w:right w:val="none" w:sz="0" w:space="0" w:color="auto"/>
              </w:divBdr>
            </w:div>
          </w:divsChild>
        </w:div>
        <w:div w:id="1074934954">
          <w:marLeft w:val="0"/>
          <w:marRight w:val="0"/>
          <w:marTop w:val="0"/>
          <w:marBottom w:val="0"/>
          <w:divBdr>
            <w:top w:val="none" w:sz="0" w:space="0" w:color="auto"/>
            <w:left w:val="none" w:sz="0" w:space="0" w:color="auto"/>
            <w:bottom w:val="none" w:sz="0" w:space="0" w:color="auto"/>
            <w:right w:val="none" w:sz="0" w:space="0" w:color="auto"/>
          </w:divBdr>
          <w:divsChild>
            <w:div w:id="1761680698">
              <w:marLeft w:val="0"/>
              <w:marRight w:val="0"/>
              <w:marTop w:val="0"/>
              <w:marBottom w:val="0"/>
              <w:divBdr>
                <w:top w:val="none" w:sz="0" w:space="0" w:color="auto"/>
                <w:left w:val="none" w:sz="0" w:space="0" w:color="auto"/>
                <w:bottom w:val="none" w:sz="0" w:space="0" w:color="auto"/>
                <w:right w:val="none" w:sz="0" w:space="0" w:color="auto"/>
              </w:divBdr>
            </w:div>
          </w:divsChild>
        </w:div>
        <w:div w:id="1357193128">
          <w:marLeft w:val="0"/>
          <w:marRight w:val="0"/>
          <w:marTop w:val="0"/>
          <w:marBottom w:val="0"/>
          <w:divBdr>
            <w:top w:val="none" w:sz="0" w:space="0" w:color="auto"/>
            <w:left w:val="none" w:sz="0" w:space="0" w:color="auto"/>
            <w:bottom w:val="none" w:sz="0" w:space="0" w:color="auto"/>
            <w:right w:val="none" w:sz="0" w:space="0" w:color="auto"/>
          </w:divBdr>
          <w:divsChild>
            <w:div w:id="2022664358">
              <w:marLeft w:val="0"/>
              <w:marRight w:val="0"/>
              <w:marTop w:val="0"/>
              <w:marBottom w:val="0"/>
              <w:divBdr>
                <w:top w:val="none" w:sz="0" w:space="0" w:color="auto"/>
                <w:left w:val="none" w:sz="0" w:space="0" w:color="auto"/>
                <w:bottom w:val="none" w:sz="0" w:space="0" w:color="auto"/>
                <w:right w:val="none" w:sz="0" w:space="0" w:color="auto"/>
              </w:divBdr>
            </w:div>
          </w:divsChild>
        </w:div>
        <w:div w:id="895240226">
          <w:marLeft w:val="0"/>
          <w:marRight w:val="0"/>
          <w:marTop w:val="0"/>
          <w:marBottom w:val="0"/>
          <w:divBdr>
            <w:top w:val="none" w:sz="0" w:space="0" w:color="auto"/>
            <w:left w:val="none" w:sz="0" w:space="0" w:color="auto"/>
            <w:bottom w:val="none" w:sz="0" w:space="0" w:color="auto"/>
            <w:right w:val="none" w:sz="0" w:space="0" w:color="auto"/>
          </w:divBdr>
          <w:divsChild>
            <w:div w:id="5601396">
              <w:marLeft w:val="0"/>
              <w:marRight w:val="0"/>
              <w:marTop w:val="0"/>
              <w:marBottom w:val="0"/>
              <w:divBdr>
                <w:top w:val="none" w:sz="0" w:space="0" w:color="auto"/>
                <w:left w:val="none" w:sz="0" w:space="0" w:color="auto"/>
                <w:bottom w:val="none" w:sz="0" w:space="0" w:color="auto"/>
                <w:right w:val="none" w:sz="0" w:space="0" w:color="auto"/>
              </w:divBdr>
            </w:div>
          </w:divsChild>
        </w:div>
        <w:div w:id="1738162694">
          <w:marLeft w:val="0"/>
          <w:marRight w:val="0"/>
          <w:marTop w:val="0"/>
          <w:marBottom w:val="0"/>
          <w:divBdr>
            <w:top w:val="none" w:sz="0" w:space="0" w:color="auto"/>
            <w:left w:val="none" w:sz="0" w:space="0" w:color="auto"/>
            <w:bottom w:val="none" w:sz="0" w:space="0" w:color="auto"/>
            <w:right w:val="none" w:sz="0" w:space="0" w:color="auto"/>
          </w:divBdr>
          <w:divsChild>
            <w:div w:id="1558273303">
              <w:marLeft w:val="0"/>
              <w:marRight w:val="0"/>
              <w:marTop w:val="0"/>
              <w:marBottom w:val="0"/>
              <w:divBdr>
                <w:top w:val="none" w:sz="0" w:space="0" w:color="auto"/>
                <w:left w:val="none" w:sz="0" w:space="0" w:color="auto"/>
                <w:bottom w:val="none" w:sz="0" w:space="0" w:color="auto"/>
                <w:right w:val="none" w:sz="0" w:space="0" w:color="auto"/>
              </w:divBdr>
            </w:div>
          </w:divsChild>
        </w:div>
        <w:div w:id="1388070548">
          <w:marLeft w:val="0"/>
          <w:marRight w:val="0"/>
          <w:marTop w:val="0"/>
          <w:marBottom w:val="0"/>
          <w:divBdr>
            <w:top w:val="none" w:sz="0" w:space="0" w:color="auto"/>
            <w:left w:val="none" w:sz="0" w:space="0" w:color="auto"/>
            <w:bottom w:val="none" w:sz="0" w:space="0" w:color="auto"/>
            <w:right w:val="none" w:sz="0" w:space="0" w:color="auto"/>
          </w:divBdr>
          <w:divsChild>
            <w:div w:id="148862643">
              <w:marLeft w:val="0"/>
              <w:marRight w:val="0"/>
              <w:marTop w:val="0"/>
              <w:marBottom w:val="0"/>
              <w:divBdr>
                <w:top w:val="none" w:sz="0" w:space="0" w:color="auto"/>
                <w:left w:val="none" w:sz="0" w:space="0" w:color="auto"/>
                <w:bottom w:val="none" w:sz="0" w:space="0" w:color="auto"/>
                <w:right w:val="none" w:sz="0" w:space="0" w:color="auto"/>
              </w:divBdr>
            </w:div>
          </w:divsChild>
        </w:div>
        <w:div w:id="1136222652">
          <w:marLeft w:val="0"/>
          <w:marRight w:val="0"/>
          <w:marTop w:val="0"/>
          <w:marBottom w:val="0"/>
          <w:divBdr>
            <w:top w:val="none" w:sz="0" w:space="0" w:color="auto"/>
            <w:left w:val="none" w:sz="0" w:space="0" w:color="auto"/>
            <w:bottom w:val="none" w:sz="0" w:space="0" w:color="auto"/>
            <w:right w:val="none" w:sz="0" w:space="0" w:color="auto"/>
          </w:divBdr>
          <w:divsChild>
            <w:div w:id="917708413">
              <w:marLeft w:val="0"/>
              <w:marRight w:val="0"/>
              <w:marTop w:val="0"/>
              <w:marBottom w:val="0"/>
              <w:divBdr>
                <w:top w:val="none" w:sz="0" w:space="0" w:color="auto"/>
                <w:left w:val="none" w:sz="0" w:space="0" w:color="auto"/>
                <w:bottom w:val="none" w:sz="0" w:space="0" w:color="auto"/>
                <w:right w:val="none" w:sz="0" w:space="0" w:color="auto"/>
              </w:divBdr>
            </w:div>
          </w:divsChild>
        </w:div>
        <w:div w:id="1659504433">
          <w:marLeft w:val="0"/>
          <w:marRight w:val="0"/>
          <w:marTop w:val="0"/>
          <w:marBottom w:val="0"/>
          <w:divBdr>
            <w:top w:val="none" w:sz="0" w:space="0" w:color="auto"/>
            <w:left w:val="none" w:sz="0" w:space="0" w:color="auto"/>
            <w:bottom w:val="none" w:sz="0" w:space="0" w:color="auto"/>
            <w:right w:val="none" w:sz="0" w:space="0" w:color="auto"/>
          </w:divBdr>
          <w:divsChild>
            <w:div w:id="16082577">
              <w:marLeft w:val="0"/>
              <w:marRight w:val="0"/>
              <w:marTop w:val="0"/>
              <w:marBottom w:val="0"/>
              <w:divBdr>
                <w:top w:val="none" w:sz="0" w:space="0" w:color="auto"/>
                <w:left w:val="none" w:sz="0" w:space="0" w:color="auto"/>
                <w:bottom w:val="none" w:sz="0" w:space="0" w:color="auto"/>
                <w:right w:val="none" w:sz="0" w:space="0" w:color="auto"/>
              </w:divBdr>
            </w:div>
          </w:divsChild>
        </w:div>
        <w:div w:id="1839613425">
          <w:marLeft w:val="0"/>
          <w:marRight w:val="0"/>
          <w:marTop w:val="0"/>
          <w:marBottom w:val="0"/>
          <w:divBdr>
            <w:top w:val="none" w:sz="0" w:space="0" w:color="auto"/>
            <w:left w:val="none" w:sz="0" w:space="0" w:color="auto"/>
            <w:bottom w:val="none" w:sz="0" w:space="0" w:color="auto"/>
            <w:right w:val="none" w:sz="0" w:space="0" w:color="auto"/>
          </w:divBdr>
          <w:divsChild>
            <w:div w:id="185999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ilagre.GBCAUS\AppData\Local\Microsoft\Windows\Temporary%20Internet%20Files\Content.MSO\15D7BAC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8" ma:contentTypeDescription="Create a new document." ma:contentTypeScope="" ma:versionID="fa8339f2c8f837c0687ffac34c054a51">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a181e74e0a06ef7c4f3a8e811659aea5"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CHICAGO.XSL" StyleName="Chicago Fifteenth Edition"/>
</file>

<file path=customXml/item3.xml><?xml version="1.0" encoding="utf-8"?>
<p:properties xmlns:p="http://schemas.microsoft.com/office/2006/metadata/properties" xmlns:xsi="http://www.w3.org/2001/XMLSchema-instance" xmlns:pc="http://schemas.microsoft.com/office/infopath/2007/PartnerControls">
  <documentManagement>
    <SharedWithUsers xmlns="52985c86-f8c2-4ffb-9ed4-056f10e7bf99">
      <UserInfo>
        <DisplayName>Bhumika Mistry</DisplayName>
        <AccountId>236</AccountId>
        <AccountType/>
      </UserInfo>
    </SharedWithUsers>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9DC242-6F61-4B45-BDD1-48FACAB88D10}"/>
</file>

<file path=customXml/itemProps2.xml><?xml version="1.0" encoding="utf-8"?>
<ds:datastoreItem xmlns:ds="http://schemas.openxmlformats.org/officeDocument/2006/customXml" ds:itemID="{4E9FCA2F-9F4F-4230-B296-FED38EF279DB}">
  <ds:schemaRefs>
    <ds:schemaRef ds:uri="http://schemas.openxmlformats.org/officeDocument/2006/bibliography"/>
  </ds:schemaRefs>
</ds:datastoreItem>
</file>

<file path=customXml/itemProps3.xml><?xml version="1.0" encoding="utf-8"?>
<ds:datastoreItem xmlns:ds="http://schemas.openxmlformats.org/officeDocument/2006/customXml" ds:itemID="{52F77AB8-A7B2-4E0E-AA0F-2A8DB54D5F2B}">
  <ds:schemaRefs>
    <ds:schemaRef ds:uri="http://schemas.microsoft.com/office/2006/metadata/properties"/>
    <ds:schemaRef ds:uri="http://schemas.microsoft.com/office/infopath/2007/PartnerControls"/>
    <ds:schemaRef ds:uri="52985c86-f8c2-4ffb-9ed4-056f10e7bf99"/>
    <ds:schemaRef ds:uri="a5091d4f-8901-46df-85f4-029614b39d2e"/>
  </ds:schemaRefs>
</ds:datastoreItem>
</file>

<file path=customXml/itemProps4.xml><?xml version="1.0" encoding="utf-8"?>
<ds:datastoreItem xmlns:ds="http://schemas.openxmlformats.org/officeDocument/2006/customXml" ds:itemID="{8506A771-E91B-44FE-8319-83201D1B12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15D7BAC2</Template>
  <TotalTime>53</TotalTime>
  <Pages>3</Pages>
  <Words>417</Words>
  <Characters>2380</Characters>
  <Application>Microsoft Office Word</Application>
  <DocSecurity>0</DocSecurity>
  <Lines>19</Lines>
  <Paragraphs>5</Paragraphs>
  <ScaleCrop>false</ScaleCrop>
  <Company>Toshiba</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Bhumika Mistry</cp:lastModifiedBy>
  <cp:revision>54</cp:revision>
  <cp:lastPrinted>1900-12-31T14:00:00Z</cp:lastPrinted>
  <dcterms:created xsi:type="dcterms:W3CDTF">2022-05-18T00:05:00Z</dcterms:created>
  <dcterms:modified xsi:type="dcterms:W3CDTF">2022-06-08T02:05:00Z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Order">
    <vt:r8>10200</vt:r8>
  </property>
  <property fmtid="{D5CDD505-2E9C-101B-9397-08002B2CF9AE}" pid="4" name="MediaServiceImageTags">
    <vt:lpwstr/>
  </property>
</Properties>
</file>